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1A52B3" w:rsidRPr="00EC6276" w:rsidTr="00DA3960">
        <w:trPr>
          <w:trHeight w:val="552"/>
        </w:trPr>
        <w:tc>
          <w:tcPr>
            <w:tcW w:w="1701" w:type="dxa"/>
            <w:vMerge w:val="restart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672156">
              <w:rPr>
                <w:rFonts w:ascii="Tahoma" w:eastAsia="Calibri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905510" cy="1052195"/>
                  <wp:effectExtent l="0" t="0" r="8890" b="0"/>
                  <wp:docPr id="3" name="Obrázek 3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1052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672156">
              <w:rPr>
                <w:rFonts w:ascii="Tahoma" w:eastAsia="Calibri" w:hAnsi="Tahoma" w:cs="Tahoma"/>
                <w:sz w:val="40"/>
                <w:szCs w:val="40"/>
              </w:rPr>
              <w:t>Město Strakonice</w:t>
            </w:r>
          </w:p>
        </w:tc>
      </w:tr>
      <w:tr w:rsidR="001A52B3" w:rsidRPr="00EC6276" w:rsidTr="00DA3960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</w:rPr>
            </w:pPr>
            <w:r w:rsidRPr="00672156">
              <w:rPr>
                <w:rFonts w:ascii="Tahoma" w:eastAsia="Calibri" w:hAnsi="Tahoma" w:cs="Tahoma"/>
              </w:rPr>
              <w:t>Městský úřad Strakonice</w:t>
            </w:r>
          </w:p>
        </w:tc>
        <w:tc>
          <w:tcPr>
            <w:tcW w:w="3392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1A52B3" w:rsidRPr="00EC6276" w:rsidTr="00DA3960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</w:rPr>
            </w:pPr>
            <w:r w:rsidRPr="00672156">
              <w:rPr>
                <w:rFonts w:ascii="Tahoma" w:eastAsia="Calibri" w:hAnsi="Tahoma" w:cs="Tahoma"/>
              </w:rPr>
              <w:t>Odbor majetkový</w:t>
            </w:r>
          </w:p>
        </w:tc>
        <w:tc>
          <w:tcPr>
            <w:tcW w:w="3392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1A52B3" w:rsidRPr="00EC6276" w:rsidTr="00DA3960">
        <w:tc>
          <w:tcPr>
            <w:tcW w:w="1701" w:type="dxa"/>
            <w:vMerge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672156">
              <w:rPr>
                <w:rFonts w:ascii="Tahoma" w:eastAsia="Calibri" w:hAnsi="Tahoma" w:cs="Tahoma"/>
                <w:sz w:val="22"/>
                <w:szCs w:val="22"/>
              </w:rPr>
              <w:t>Velké náměstí 2</w:t>
            </w:r>
          </w:p>
        </w:tc>
        <w:tc>
          <w:tcPr>
            <w:tcW w:w="3392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1A52B3" w:rsidRPr="00EC6276" w:rsidTr="00DA3960">
        <w:tc>
          <w:tcPr>
            <w:tcW w:w="1701" w:type="dxa"/>
            <w:vMerge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672156">
              <w:rPr>
                <w:rFonts w:ascii="Tahoma" w:eastAsia="Calibri" w:hAnsi="Tahoma" w:cs="Tahoma"/>
                <w:sz w:val="22"/>
                <w:szCs w:val="22"/>
              </w:rPr>
              <w:t>386 01 Strakonice</w:t>
            </w:r>
          </w:p>
        </w:tc>
        <w:tc>
          <w:tcPr>
            <w:tcW w:w="3392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1A52B3" w:rsidRPr="00EC6276" w:rsidTr="00DA3960">
        <w:trPr>
          <w:trHeight w:val="130"/>
        </w:trPr>
        <w:tc>
          <w:tcPr>
            <w:tcW w:w="1701" w:type="dxa"/>
            <w:vMerge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392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1A52B3" w:rsidRPr="00EC6276" w:rsidTr="00DA3960">
        <w:tc>
          <w:tcPr>
            <w:tcW w:w="1701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392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1A52B3" w:rsidRPr="00C00727" w:rsidTr="00DA3960">
        <w:trPr>
          <w:trHeight w:val="227"/>
        </w:trPr>
        <w:tc>
          <w:tcPr>
            <w:tcW w:w="1701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672156">
              <w:rPr>
                <w:rFonts w:ascii="Tahoma" w:eastAsia="Calibri" w:hAnsi="Tahoma" w:cs="Tahoma"/>
                <w:sz w:val="16"/>
                <w:szCs w:val="16"/>
              </w:rPr>
              <w:t>Váš dopis zn.:</w:t>
            </w:r>
          </w:p>
        </w:tc>
        <w:tc>
          <w:tcPr>
            <w:tcW w:w="3969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3392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</w:tr>
      <w:tr w:rsidR="001A52B3" w:rsidRPr="00C00727" w:rsidTr="00DA3960">
        <w:trPr>
          <w:trHeight w:val="227"/>
        </w:trPr>
        <w:tc>
          <w:tcPr>
            <w:tcW w:w="1701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672156">
              <w:rPr>
                <w:rFonts w:ascii="Tahoma" w:eastAsia="Calibri" w:hAnsi="Tahoma" w:cs="Tahoma"/>
                <w:sz w:val="16"/>
                <w:szCs w:val="16"/>
              </w:rPr>
              <w:t>Ze dne:</w:t>
            </w:r>
          </w:p>
        </w:tc>
        <w:tc>
          <w:tcPr>
            <w:tcW w:w="3969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3392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</w:tr>
      <w:tr w:rsidR="001A52B3" w:rsidRPr="00C00727" w:rsidTr="00DA3960">
        <w:trPr>
          <w:trHeight w:val="227"/>
        </w:trPr>
        <w:tc>
          <w:tcPr>
            <w:tcW w:w="1701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672156">
              <w:rPr>
                <w:rFonts w:ascii="Tahoma" w:eastAsia="Calibri" w:hAnsi="Tahoma" w:cs="Tahoma"/>
                <w:sz w:val="16"/>
                <w:szCs w:val="16"/>
              </w:rPr>
              <w:t>Naše č. j.:</w:t>
            </w:r>
          </w:p>
        </w:tc>
        <w:tc>
          <w:tcPr>
            <w:tcW w:w="3969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1A52B3">
              <w:rPr>
                <w:rFonts w:ascii="Tahoma" w:eastAsia="Calibri" w:hAnsi="Tahoma" w:cs="Tahoma"/>
                <w:sz w:val="16"/>
                <w:szCs w:val="16"/>
              </w:rPr>
              <w:t>MUST/010239/2020/MAJ/Kuc</w:t>
            </w:r>
          </w:p>
        </w:tc>
        <w:tc>
          <w:tcPr>
            <w:tcW w:w="3392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</w:tr>
      <w:tr w:rsidR="001A52B3" w:rsidRPr="00C00727" w:rsidTr="00DA3960">
        <w:trPr>
          <w:trHeight w:val="227"/>
        </w:trPr>
        <w:tc>
          <w:tcPr>
            <w:tcW w:w="1701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672156">
              <w:rPr>
                <w:rFonts w:ascii="Tahoma" w:eastAsia="Calibri" w:hAnsi="Tahoma" w:cs="Tahoma"/>
                <w:sz w:val="16"/>
                <w:szCs w:val="16"/>
              </w:rPr>
              <w:t>Sp. zn.:</w:t>
            </w:r>
          </w:p>
        </w:tc>
        <w:tc>
          <w:tcPr>
            <w:tcW w:w="3969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1A52B3">
              <w:rPr>
                <w:rFonts w:ascii="Tahoma" w:eastAsia="Calibri" w:hAnsi="Tahoma" w:cs="Tahoma"/>
                <w:sz w:val="16"/>
                <w:szCs w:val="16"/>
              </w:rPr>
              <w:t>MUST/010239/2020/MAJ/Kuc</w:t>
            </w:r>
          </w:p>
        </w:tc>
        <w:tc>
          <w:tcPr>
            <w:tcW w:w="3392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</w:tr>
      <w:tr w:rsidR="001A52B3" w:rsidRPr="00C00727" w:rsidTr="00DA3960">
        <w:trPr>
          <w:trHeight w:val="227"/>
        </w:trPr>
        <w:tc>
          <w:tcPr>
            <w:tcW w:w="1701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3392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</w:tr>
      <w:tr w:rsidR="001A52B3" w:rsidRPr="00C00727" w:rsidTr="00DA3960">
        <w:trPr>
          <w:trHeight w:val="227"/>
        </w:trPr>
        <w:tc>
          <w:tcPr>
            <w:tcW w:w="1701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672156">
              <w:rPr>
                <w:rFonts w:ascii="Tahoma" w:eastAsia="Calibri" w:hAnsi="Tahoma" w:cs="Tahoma"/>
                <w:sz w:val="16"/>
                <w:szCs w:val="16"/>
              </w:rPr>
              <w:t>Vyřizuje:</w:t>
            </w:r>
          </w:p>
        </w:tc>
        <w:tc>
          <w:tcPr>
            <w:tcW w:w="3969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672156">
              <w:rPr>
                <w:rFonts w:ascii="Tahoma" w:eastAsia="Calibri" w:hAnsi="Tahoma" w:cs="Tahoma"/>
                <w:sz w:val="16"/>
                <w:szCs w:val="16"/>
              </w:rPr>
              <w:t>Dušan Kučera</w:t>
            </w:r>
          </w:p>
        </w:tc>
        <w:tc>
          <w:tcPr>
            <w:tcW w:w="3392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</w:tr>
      <w:tr w:rsidR="001A52B3" w:rsidRPr="00C00727" w:rsidTr="00DA3960">
        <w:trPr>
          <w:trHeight w:val="227"/>
        </w:trPr>
        <w:tc>
          <w:tcPr>
            <w:tcW w:w="1701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672156">
              <w:rPr>
                <w:rFonts w:ascii="Tahoma" w:eastAsia="Calibri" w:hAnsi="Tahoma" w:cs="Tahoma"/>
                <w:sz w:val="16"/>
                <w:szCs w:val="16"/>
              </w:rPr>
              <w:t>Telefon:</w:t>
            </w:r>
          </w:p>
        </w:tc>
        <w:tc>
          <w:tcPr>
            <w:tcW w:w="3969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672156">
              <w:rPr>
                <w:rFonts w:ascii="Tahoma" w:eastAsia="Calibri" w:hAnsi="Tahoma" w:cs="Tahoma"/>
                <w:sz w:val="16"/>
                <w:szCs w:val="16"/>
              </w:rPr>
              <w:t>383 700 324</w:t>
            </w:r>
          </w:p>
        </w:tc>
        <w:tc>
          <w:tcPr>
            <w:tcW w:w="3392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</w:tr>
      <w:tr w:rsidR="001A52B3" w:rsidRPr="00C00727" w:rsidTr="00DA3960">
        <w:trPr>
          <w:trHeight w:val="227"/>
        </w:trPr>
        <w:tc>
          <w:tcPr>
            <w:tcW w:w="1701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672156">
              <w:rPr>
                <w:rFonts w:ascii="Tahoma" w:eastAsia="Calibri" w:hAnsi="Tahoma" w:cs="Tahoma"/>
                <w:sz w:val="16"/>
                <w:szCs w:val="16"/>
              </w:rPr>
              <w:t>E-mail:</w:t>
            </w:r>
          </w:p>
        </w:tc>
        <w:tc>
          <w:tcPr>
            <w:tcW w:w="3969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672156">
              <w:rPr>
                <w:rFonts w:ascii="Tahoma" w:eastAsia="Calibri" w:hAnsi="Tahoma" w:cs="Tahoma"/>
                <w:sz w:val="16"/>
                <w:szCs w:val="16"/>
              </w:rPr>
              <w:t>dusan.kucera@mu-st.cz</w:t>
            </w:r>
          </w:p>
        </w:tc>
        <w:tc>
          <w:tcPr>
            <w:tcW w:w="3392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</w:tr>
      <w:tr w:rsidR="001A52B3" w:rsidRPr="00C00727" w:rsidTr="00DA3960">
        <w:trPr>
          <w:trHeight w:val="227"/>
        </w:trPr>
        <w:tc>
          <w:tcPr>
            <w:tcW w:w="1701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3392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</w:tr>
      <w:tr w:rsidR="001A52B3" w:rsidRPr="00C00727" w:rsidTr="00DA3960">
        <w:trPr>
          <w:trHeight w:val="227"/>
        </w:trPr>
        <w:tc>
          <w:tcPr>
            <w:tcW w:w="1701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672156">
              <w:rPr>
                <w:rFonts w:ascii="Tahoma" w:eastAsia="Calibri" w:hAnsi="Tahoma" w:cs="Tahoma"/>
                <w:sz w:val="16"/>
                <w:szCs w:val="16"/>
              </w:rPr>
              <w:t xml:space="preserve">Datum: </w:t>
            </w:r>
          </w:p>
        </w:tc>
        <w:tc>
          <w:tcPr>
            <w:tcW w:w="3969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eastAsia="Calibri" w:hAnsi="Tahoma" w:cs="Tahoma"/>
                <w:sz w:val="16"/>
                <w:szCs w:val="16"/>
              </w:rPr>
              <w:t>28</w:t>
            </w:r>
            <w:r w:rsidRPr="00672156">
              <w:rPr>
                <w:rFonts w:ascii="Tahoma" w:eastAsia="Calibri" w:hAnsi="Tahoma" w:cs="Tahoma"/>
                <w:sz w:val="16"/>
                <w:szCs w:val="16"/>
              </w:rPr>
              <w:t>.02.2020</w:t>
            </w:r>
            <w:proofErr w:type="gramEnd"/>
          </w:p>
        </w:tc>
        <w:tc>
          <w:tcPr>
            <w:tcW w:w="3392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</w:tr>
      <w:tr w:rsidR="001A52B3" w:rsidRPr="00C00727" w:rsidTr="00DA3960">
        <w:trPr>
          <w:gridAfter w:val="1"/>
          <w:wAfter w:w="3392" w:type="dxa"/>
          <w:trHeight w:val="227"/>
        </w:trPr>
        <w:tc>
          <w:tcPr>
            <w:tcW w:w="1701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672156">
              <w:rPr>
                <w:rFonts w:ascii="Tahoma" w:eastAsia="Calibri" w:hAnsi="Tahoma" w:cs="Tahoma"/>
                <w:sz w:val="16"/>
                <w:szCs w:val="16"/>
              </w:rPr>
              <w:t>Vypraveno:</w:t>
            </w:r>
          </w:p>
        </w:tc>
        <w:tc>
          <w:tcPr>
            <w:tcW w:w="3969" w:type="dxa"/>
            <w:shd w:val="clear" w:color="auto" w:fill="auto"/>
          </w:tcPr>
          <w:p w:rsidR="001A52B3" w:rsidRPr="00672156" w:rsidRDefault="001A52B3" w:rsidP="00DA3960">
            <w:pPr>
              <w:rPr>
                <w:rFonts w:ascii="Tahoma" w:eastAsia="Calibri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eastAsia="Calibri" w:hAnsi="Tahoma" w:cs="Tahoma"/>
                <w:sz w:val="16"/>
                <w:szCs w:val="16"/>
              </w:rPr>
              <w:t>28</w:t>
            </w:r>
            <w:r w:rsidRPr="00672156">
              <w:rPr>
                <w:rFonts w:ascii="Tahoma" w:eastAsia="Calibri" w:hAnsi="Tahoma" w:cs="Tahoma"/>
                <w:sz w:val="16"/>
                <w:szCs w:val="16"/>
              </w:rPr>
              <w:t>.02.2020</w:t>
            </w:r>
            <w:proofErr w:type="gramEnd"/>
          </w:p>
        </w:tc>
      </w:tr>
    </w:tbl>
    <w:p w:rsidR="001A52B3" w:rsidRDefault="001A52B3" w:rsidP="001A52B3">
      <w:pPr>
        <w:widowControl w:val="0"/>
        <w:autoSpaceDE w:val="0"/>
        <w:autoSpaceDN w:val="0"/>
        <w:adjustRightInd w:val="0"/>
        <w:jc w:val="both"/>
      </w:pPr>
    </w:p>
    <w:p w:rsidR="00F04A7A" w:rsidRDefault="00F04A7A">
      <w:pPr>
        <w:widowControl w:val="0"/>
        <w:autoSpaceDE w:val="0"/>
        <w:autoSpaceDN w:val="0"/>
        <w:adjustRightInd w:val="0"/>
        <w:jc w:val="both"/>
      </w:pPr>
    </w:p>
    <w:p w:rsidR="00F04A7A" w:rsidRPr="00796E74" w:rsidRDefault="00F04A7A">
      <w:pPr>
        <w:jc w:val="center"/>
        <w:rPr>
          <w:b/>
          <w:sz w:val="28"/>
          <w:szCs w:val="28"/>
        </w:rPr>
      </w:pPr>
      <w:r w:rsidRPr="00796E74">
        <w:rPr>
          <w:b/>
          <w:sz w:val="28"/>
          <w:szCs w:val="28"/>
        </w:rPr>
        <w:t>Výzva k podání nabídky  na realizaci veřejné</w:t>
      </w:r>
    </w:p>
    <w:p w:rsidR="00F04A7A" w:rsidRPr="00796E74" w:rsidRDefault="00F04A7A">
      <w:pPr>
        <w:widowControl w:val="0"/>
        <w:jc w:val="center"/>
        <w:rPr>
          <w:b/>
          <w:snapToGrid w:val="0"/>
          <w:sz w:val="28"/>
          <w:szCs w:val="28"/>
        </w:rPr>
      </w:pPr>
      <w:r w:rsidRPr="00796E74">
        <w:rPr>
          <w:b/>
          <w:sz w:val="28"/>
          <w:szCs w:val="28"/>
        </w:rPr>
        <w:t>zakázky  malého rozsahu na stavební práce:</w:t>
      </w:r>
    </w:p>
    <w:p w:rsidR="00F04A7A" w:rsidRPr="00796E74" w:rsidRDefault="00F04A7A">
      <w:pPr>
        <w:widowControl w:val="0"/>
        <w:jc w:val="center"/>
        <w:rPr>
          <w:b/>
          <w:snapToGrid w:val="0"/>
          <w:sz w:val="28"/>
          <w:szCs w:val="28"/>
        </w:rPr>
      </w:pPr>
      <w:r w:rsidRPr="00796E74">
        <w:rPr>
          <w:b/>
          <w:snapToGrid w:val="0"/>
          <w:sz w:val="28"/>
          <w:szCs w:val="28"/>
        </w:rPr>
        <w:t>„</w:t>
      </w:r>
      <w:r w:rsidR="00DF0E8B">
        <w:rPr>
          <w:b/>
          <w:snapToGrid w:val="0"/>
          <w:sz w:val="28"/>
          <w:szCs w:val="28"/>
        </w:rPr>
        <w:t xml:space="preserve">Prodloužení kanalizace </w:t>
      </w:r>
      <w:r w:rsidR="00AB3A14">
        <w:rPr>
          <w:b/>
          <w:snapToGrid w:val="0"/>
          <w:sz w:val="28"/>
          <w:szCs w:val="28"/>
        </w:rPr>
        <w:t xml:space="preserve">ul. </w:t>
      </w:r>
      <w:r w:rsidR="00DF0E8B">
        <w:rPr>
          <w:b/>
          <w:snapToGrid w:val="0"/>
          <w:sz w:val="28"/>
          <w:szCs w:val="28"/>
        </w:rPr>
        <w:t>Holečkova</w:t>
      </w:r>
      <w:r w:rsidRPr="00796E74">
        <w:rPr>
          <w:b/>
          <w:sz w:val="28"/>
          <w:szCs w:val="28"/>
        </w:rPr>
        <w:t>“</w:t>
      </w:r>
    </w:p>
    <w:p w:rsidR="00F04A7A" w:rsidRDefault="00F04A7A" w:rsidP="0047540F">
      <w:pPr>
        <w:widowControl w:val="0"/>
        <w:rPr>
          <w:b/>
          <w:snapToGrid w:val="0"/>
          <w:sz w:val="36"/>
        </w:rPr>
      </w:pPr>
    </w:p>
    <w:p w:rsidR="00B46FF6" w:rsidRDefault="00F04A7A" w:rsidP="00464607">
      <w:pPr>
        <w:widowControl w:val="0"/>
        <w:jc w:val="center"/>
        <w:rPr>
          <w:b/>
          <w:sz w:val="28"/>
          <w:szCs w:val="28"/>
        </w:rPr>
      </w:pPr>
      <w:r>
        <w:t xml:space="preserve">Město Strakonice jako zadavatel, vyhlašuje v souladu s Pravidly pro zadávání veřejných zakázek v podmínkách města Strakonice výzvu k podání nabídky malého rozsahu  na stavební práce: </w:t>
      </w:r>
      <w:r w:rsidRPr="00464607">
        <w:rPr>
          <w:bCs/>
          <w:snapToGrid w:val="0"/>
        </w:rPr>
        <w:t>„</w:t>
      </w:r>
      <w:r w:rsidR="008F1E71">
        <w:rPr>
          <w:b/>
          <w:snapToGrid w:val="0"/>
        </w:rPr>
        <w:t xml:space="preserve">Prodloužení kanalizace </w:t>
      </w:r>
      <w:r w:rsidR="00AB3A14">
        <w:rPr>
          <w:b/>
          <w:snapToGrid w:val="0"/>
        </w:rPr>
        <w:t xml:space="preserve">ul. </w:t>
      </w:r>
      <w:r w:rsidR="008F1E71">
        <w:rPr>
          <w:b/>
          <w:snapToGrid w:val="0"/>
        </w:rPr>
        <w:t>Holečkova</w:t>
      </w:r>
      <w:r w:rsidR="00464607" w:rsidRPr="00796E74">
        <w:rPr>
          <w:b/>
          <w:sz w:val="28"/>
          <w:szCs w:val="28"/>
        </w:rPr>
        <w:t>“</w:t>
      </w:r>
    </w:p>
    <w:p w:rsidR="00464607" w:rsidRPr="00B57478" w:rsidRDefault="00464607" w:rsidP="00464607">
      <w:pPr>
        <w:widowControl w:val="0"/>
        <w:jc w:val="center"/>
        <w:rPr>
          <w:b/>
          <w:snapToGrid w:val="0"/>
        </w:rPr>
      </w:pPr>
    </w:p>
    <w:p w:rsidR="00F04A7A" w:rsidRDefault="00F04A7A">
      <w:pPr>
        <w:pStyle w:val="Normln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 Zadavatel zakázky</w:t>
      </w:r>
    </w:p>
    <w:p w:rsidR="00F04A7A" w:rsidRDefault="00F04A7A">
      <w:pPr>
        <w:pStyle w:val="Normln0"/>
        <w:jc w:val="both"/>
        <w:rPr>
          <w:rFonts w:ascii="Times New Roman" w:hAnsi="Times New Roman"/>
          <w:sz w:val="24"/>
        </w:rPr>
      </w:pPr>
    </w:p>
    <w:p w:rsidR="00F04A7A" w:rsidRDefault="00F04A7A">
      <w:pPr>
        <w:pStyle w:val="Nadpis1"/>
        <w:rPr>
          <w:rFonts w:eastAsia="Arial Unicode MS"/>
          <w:bCs w:val="0"/>
          <w:iCs/>
          <w:szCs w:val="32"/>
        </w:rPr>
      </w:pPr>
      <w:r>
        <w:rPr>
          <w:bCs w:val="0"/>
          <w:iCs/>
          <w:szCs w:val="32"/>
        </w:rPr>
        <w:t>Město Strakonice</w:t>
      </w:r>
    </w:p>
    <w:p w:rsidR="00F04A7A" w:rsidRDefault="00F04A7A">
      <w:pPr>
        <w:outlineLvl w:val="0"/>
        <w:rPr>
          <w:bCs/>
          <w:iCs/>
        </w:rPr>
      </w:pPr>
      <w:r>
        <w:rPr>
          <w:bCs/>
          <w:iCs/>
        </w:rPr>
        <w:t>sídlo: Velké náměstí 2, 386 21 Strakonice</w:t>
      </w:r>
    </w:p>
    <w:p w:rsidR="00F04A7A" w:rsidRDefault="00F04A7A">
      <w:pPr>
        <w:pStyle w:val="Zhlav"/>
        <w:tabs>
          <w:tab w:val="clear" w:pos="4536"/>
          <w:tab w:val="clear" w:pos="9072"/>
        </w:tabs>
        <w:outlineLvl w:val="0"/>
        <w:rPr>
          <w:bCs/>
          <w:iCs/>
        </w:rPr>
      </w:pPr>
      <w:r>
        <w:rPr>
          <w:bCs/>
          <w:iCs/>
        </w:rPr>
        <w:t>zastoupené: starostou města   Mgr. Břetislavem Hrdličkou</w:t>
      </w:r>
    </w:p>
    <w:p w:rsidR="00F04A7A" w:rsidRDefault="00F04A7A">
      <w:pPr>
        <w:pStyle w:val="Zhlav"/>
        <w:tabs>
          <w:tab w:val="left" w:pos="708"/>
        </w:tabs>
        <w:outlineLvl w:val="0"/>
        <w:rPr>
          <w:b/>
          <w:bCs/>
          <w:iCs/>
        </w:rPr>
      </w:pPr>
      <w:r>
        <w:rPr>
          <w:bCs/>
          <w:iCs/>
        </w:rPr>
        <w:t>IČ 00251810, DIČ CZ00251810</w:t>
      </w:r>
    </w:p>
    <w:p w:rsidR="00F04A7A" w:rsidRDefault="00F04A7A">
      <w:pPr>
        <w:outlineLvl w:val="0"/>
      </w:pPr>
      <w:r>
        <w:t xml:space="preserve">bankovní spojení: ČSOB a.s. pob. Strakonice </w:t>
      </w:r>
      <w:proofErr w:type="gramStart"/>
      <w:r>
        <w:t>č.ú. 182050112/0300</w:t>
      </w:r>
      <w:proofErr w:type="gramEnd"/>
    </w:p>
    <w:p w:rsidR="00F04A7A" w:rsidRDefault="00F04A7A">
      <w:pPr>
        <w:outlineLvl w:val="0"/>
      </w:pPr>
      <w:r>
        <w:t>tel:  383 700</w:t>
      </w:r>
      <w:r w:rsidR="00E720D2">
        <w:t> </w:t>
      </w:r>
      <w:r>
        <w:t>111</w:t>
      </w:r>
    </w:p>
    <w:p w:rsidR="00F04A7A" w:rsidRDefault="00F04A7A">
      <w:pPr>
        <w:outlineLvl w:val="0"/>
        <w:rPr>
          <w:bCs/>
          <w:iCs/>
        </w:rPr>
      </w:pPr>
      <w:r>
        <w:rPr>
          <w:bCs/>
          <w:iCs/>
        </w:rPr>
        <w:t xml:space="preserve">kontaktní osoba ve věcech  technických: </w:t>
      </w:r>
      <w:r w:rsidR="00796E74">
        <w:rPr>
          <w:bCs/>
          <w:iCs/>
        </w:rPr>
        <w:t xml:space="preserve"> </w:t>
      </w:r>
      <w:r w:rsidR="008F1E71">
        <w:rPr>
          <w:bCs/>
          <w:iCs/>
        </w:rPr>
        <w:t>Dušan Kučera</w:t>
      </w:r>
      <w:r>
        <w:rPr>
          <w:bCs/>
          <w:iCs/>
        </w:rPr>
        <w:t>, majetkový odbor</w:t>
      </w:r>
    </w:p>
    <w:p w:rsidR="00B57478" w:rsidRDefault="00B57478">
      <w:pPr>
        <w:widowControl w:val="0"/>
        <w:rPr>
          <w:b/>
          <w:snapToGrid w:val="0"/>
          <w:sz w:val="32"/>
          <w:szCs w:val="20"/>
        </w:rPr>
      </w:pPr>
    </w:p>
    <w:p w:rsidR="001A52B3" w:rsidRDefault="001A52B3">
      <w:pPr>
        <w:widowControl w:val="0"/>
        <w:rPr>
          <w:b/>
          <w:snapToGrid w:val="0"/>
          <w:sz w:val="32"/>
          <w:szCs w:val="20"/>
        </w:rPr>
      </w:pPr>
    </w:p>
    <w:p w:rsidR="00F04A7A" w:rsidRDefault="00F04A7A">
      <w:pPr>
        <w:pStyle w:val="Normln0"/>
        <w:jc w:val="both"/>
        <w:rPr>
          <w:rFonts w:ascii="Times New Roman" w:hAnsi="Times New Roman"/>
          <w:b/>
          <w:bCs/>
          <w:color w:val="FF0000"/>
          <w:sz w:val="28"/>
        </w:rPr>
      </w:pPr>
      <w:r>
        <w:rPr>
          <w:rFonts w:ascii="Times New Roman" w:hAnsi="Times New Roman"/>
          <w:b/>
          <w:bCs/>
          <w:sz w:val="28"/>
        </w:rPr>
        <w:t>2. Předmět  zakázky /Vymezení plnění zakázky/</w:t>
      </w:r>
    </w:p>
    <w:p w:rsidR="00F04A7A" w:rsidRDefault="00F04A7A">
      <w:pPr>
        <w:widowControl w:val="0"/>
        <w:autoSpaceDE w:val="0"/>
        <w:autoSpaceDN w:val="0"/>
        <w:adjustRightInd w:val="0"/>
        <w:jc w:val="both"/>
        <w:rPr>
          <w:szCs w:val="20"/>
        </w:rPr>
      </w:pPr>
    </w:p>
    <w:p w:rsidR="00F04A7A" w:rsidRDefault="00F04A7A">
      <w:pPr>
        <w:widowControl w:val="0"/>
        <w:jc w:val="both"/>
        <w:rPr>
          <w:bCs/>
          <w:snapToGrid w:val="0"/>
        </w:rPr>
      </w:pPr>
      <w:r w:rsidRPr="00464607">
        <w:rPr>
          <w:szCs w:val="20"/>
        </w:rPr>
        <w:t xml:space="preserve">Předmětem  plnění zakázky je realizace stavebních prací: </w:t>
      </w:r>
      <w:r w:rsidRPr="00464607">
        <w:rPr>
          <w:snapToGrid w:val="0"/>
        </w:rPr>
        <w:t>„</w:t>
      </w:r>
      <w:r w:rsidR="00464607" w:rsidRPr="00464607">
        <w:rPr>
          <w:snapToGrid w:val="0"/>
        </w:rPr>
        <w:t xml:space="preserve"> </w:t>
      </w:r>
      <w:r w:rsidR="008F1E71">
        <w:rPr>
          <w:snapToGrid w:val="0"/>
        </w:rPr>
        <w:t xml:space="preserve">Prodloužení kanalizace </w:t>
      </w:r>
      <w:r w:rsidR="00AB3A14">
        <w:rPr>
          <w:snapToGrid w:val="0"/>
        </w:rPr>
        <w:t xml:space="preserve">ul. </w:t>
      </w:r>
      <w:r w:rsidR="00E341A9">
        <w:rPr>
          <w:snapToGrid w:val="0"/>
        </w:rPr>
        <w:t>Holečko</w:t>
      </w:r>
      <w:r w:rsidR="008F1E71">
        <w:rPr>
          <w:snapToGrid w:val="0"/>
        </w:rPr>
        <w:t xml:space="preserve">va </w:t>
      </w:r>
      <w:r w:rsidRPr="00464607">
        <w:rPr>
          <w:szCs w:val="20"/>
        </w:rPr>
        <w:t>“ dle projektové</w:t>
      </w:r>
      <w:r w:rsidRPr="00464607">
        <w:rPr>
          <w:bCs/>
          <w:szCs w:val="20"/>
        </w:rPr>
        <w:t xml:space="preserve"> dokumentace</w:t>
      </w:r>
      <w:r w:rsidR="008F1E71">
        <w:rPr>
          <w:bCs/>
          <w:szCs w:val="20"/>
        </w:rPr>
        <w:t xml:space="preserve">, </w:t>
      </w:r>
      <w:r w:rsidR="00016E17">
        <w:rPr>
          <w:bCs/>
          <w:szCs w:val="20"/>
        </w:rPr>
        <w:t>kterou</w:t>
      </w:r>
      <w:r w:rsidRPr="00464607">
        <w:rPr>
          <w:bCs/>
          <w:szCs w:val="20"/>
        </w:rPr>
        <w:t xml:space="preserve"> vypracova</w:t>
      </w:r>
      <w:r w:rsidR="00016E17">
        <w:rPr>
          <w:bCs/>
          <w:szCs w:val="20"/>
        </w:rPr>
        <w:t>l</w:t>
      </w:r>
      <w:r w:rsidR="00796E74" w:rsidRPr="00464607">
        <w:rPr>
          <w:bCs/>
          <w:szCs w:val="20"/>
        </w:rPr>
        <w:t xml:space="preserve"> odpovědný projektant</w:t>
      </w:r>
      <w:r w:rsidRPr="00464607">
        <w:rPr>
          <w:bCs/>
          <w:szCs w:val="20"/>
        </w:rPr>
        <w:t xml:space="preserve"> </w:t>
      </w:r>
      <w:r w:rsidR="008F1E71">
        <w:rPr>
          <w:bCs/>
          <w:szCs w:val="20"/>
        </w:rPr>
        <w:t>Zdeněk Kozlík</w:t>
      </w:r>
      <w:r w:rsidR="00016E17">
        <w:rPr>
          <w:bCs/>
          <w:szCs w:val="20"/>
        </w:rPr>
        <w:t>.,</w:t>
      </w:r>
      <w:r w:rsidR="00B32D82">
        <w:rPr>
          <w:bCs/>
          <w:szCs w:val="20"/>
        </w:rPr>
        <w:t xml:space="preserve"> </w:t>
      </w:r>
      <w:r w:rsidR="008F1E71">
        <w:rPr>
          <w:bCs/>
          <w:szCs w:val="20"/>
        </w:rPr>
        <w:t>Písecká 893</w:t>
      </w:r>
      <w:r w:rsidR="00FD54E6">
        <w:rPr>
          <w:bCs/>
          <w:szCs w:val="20"/>
        </w:rPr>
        <w:t>, PSČ 386</w:t>
      </w:r>
      <w:r w:rsidR="00AB3A14">
        <w:rPr>
          <w:bCs/>
          <w:szCs w:val="20"/>
        </w:rPr>
        <w:t xml:space="preserve"> </w:t>
      </w:r>
      <w:r w:rsidR="00FD54E6">
        <w:rPr>
          <w:bCs/>
          <w:szCs w:val="20"/>
        </w:rPr>
        <w:t>01,</w:t>
      </w:r>
      <w:r w:rsidR="00AB3A14">
        <w:rPr>
          <w:bCs/>
          <w:szCs w:val="20"/>
        </w:rPr>
        <w:t xml:space="preserve"> </w:t>
      </w:r>
      <w:r w:rsidR="00FD54E6">
        <w:rPr>
          <w:bCs/>
          <w:szCs w:val="20"/>
        </w:rPr>
        <w:t>Strakonice</w:t>
      </w:r>
      <w:r w:rsidR="00F75F7E">
        <w:rPr>
          <w:bCs/>
          <w:szCs w:val="20"/>
        </w:rPr>
        <w:t>.</w:t>
      </w:r>
      <w:r w:rsidR="00796E74">
        <w:rPr>
          <w:bCs/>
          <w:szCs w:val="20"/>
        </w:rPr>
        <w:t xml:space="preserve">                             </w:t>
      </w:r>
    </w:p>
    <w:p w:rsidR="00F04A7A" w:rsidRDefault="00F04A7A">
      <w:pPr>
        <w:pStyle w:val="Normln0"/>
        <w:jc w:val="both"/>
        <w:rPr>
          <w:rFonts w:ascii="Times New Roman" w:hAnsi="Times New Roman"/>
          <w:color w:val="000000"/>
          <w:sz w:val="24"/>
        </w:rPr>
      </w:pPr>
    </w:p>
    <w:p w:rsidR="00F04A7A" w:rsidRPr="00E9174B" w:rsidRDefault="0015262E">
      <w:pPr>
        <w:pStyle w:val="Normln0"/>
        <w:jc w:val="both"/>
        <w:rPr>
          <w:rFonts w:ascii="Times New Roman" w:hAnsi="Times New Roman"/>
          <w:sz w:val="24"/>
          <w:u w:val="single"/>
        </w:rPr>
      </w:pPr>
      <w:r w:rsidRPr="00796E74">
        <w:rPr>
          <w:rFonts w:ascii="Times New Roman" w:hAnsi="Times New Roman"/>
          <w:color w:val="000000"/>
          <w:sz w:val="24"/>
        </w:rPr>
        <w:t xml:space="preserve">Zadávací dokumentace, včetně výzvy, </w:t>
      </w:r>
      <w:r w:rsidR="00F04A7A" w:rsidRPr="00796E74">
        <w:rPr>
          <w:rFonts w:ascii="Times New Roman" w:hAnsi="Times New Roman"/>
          <w:color w:val="000000"/>
          <w:sz w:val="24"/>
        </w:rPr>
        <w:t>návrh</w:t>
      </w:r>
      <w:r w:rsidRPr="00796E74">
        <w:rPr>
          <w:rFonts w:ascii="Times New Roman" w:hAnsi="Times New Roman"/>
          <w:color w:val="000000"/>
          <w:sz w:val="24"/>
        </w:rPr>
        <w:t>u</w:t>
      </w:r>
      <w:r w:rsidR="00F04A7A" w:rsidRPr="00796E74">
        <w:rPr>
          <w:rFonts w:ascii="Times New Roman" w:hAnsi="Times New Roman"/>
          <w:color w:val="000000"/>
          <w:sz w:val="24"/>
        </w:rPr>
        <w:t xml:space="preserve"> smlouvy</w:t>
      </w:r>
      <w:r w:rsidRPr="00796E74">
        <w:rPr>
          <w:rFonts w:ascii="Times New Roman" w:hAnsi="Times New Roman"/>
          <w:color w:val="000000"/>
          <w:sz w:val="24"/>
        </w:rPr>
        <w:t>,</w:t>
      </w:r>
      <w:r w:rsidR="00E9174B">
        <w:rPr>
          <w:rFonts w:ascii="Times New Roman" w:hAnsi="Times New Roman"/>
          <w:color w:val="000000"/>
          <w:sz w:val="24"/>
        </w:rPr>
        <w:t xml:space="preserve"> a  pro</w:t>
      </w:r>
      <w:r w:rsidRPr="00796E74">
        <w:rPr>
          <w:rFonts w:ascii="Times New Roman" w:hAnsi="Times New Roman"/>
          <w:color w:val="000000"/>
          <w:sz w:val="24"/>
        </w:rPr>
        <w:t>jektové dokumentace</w:t>
      </w:r>
      <w:r w:rsidR="00E9174B">
        <w:rPr>
          <w:rFonts w:ascii="Times New Roman" w:hAnsi="Times New Roman"/>
          <w:color w:val="000000"/>
          <w:sz w:val="24"/>
        </w:rPr>
        <w:t xml:space="preserve"> </w:t>
      </w:r>
      <w:r w:rsidR="00F04A7A" w:rsidRPr="00796E74">
        <w:rPr>
          <w:rFonts w:ascii="Times New Roman" w:hAnsi="Times New Roman"/>
          <w:sz w:val="24"/>
        </w:rPr>
        <w:t>je</w:t>
      </w:r>
      <w:r w:rsidR="00F04A7A" w:rsidRPr="00796E74">
        <w:rPr>
          <w:rFonts w:ascii="Times New Roman" w:hAnsi="Times New Roman"/>
          <w:color w:val="000000"/>
          <w:sz w:val="24"/>
        </w:rPr>
        <w:t xml:space="preserve"> od </w:t>
      </w:r>
      <w:proofErr w:type="gramStart"/>
      <w:r w:rsidR="00BA1ADD">
        <w:rPr>
          <w:rFonts w:ascii="Times New Roman" w:hAnsi="Times New Roman"/>
          <w:color w:val="000000"/>
          <w:sz w:val="24"/>
        </w:rPr>
        <w:t>28.2</w:t>
      </w:r>
      <w:r w:rsidRPr="00796E74">
        <w:rPr>
          <w:rFonts w:ascii="Times New Roman" w:hAnsi="Times New Roman"/>
          <w:color w:val="000000"/>
          <w:sz w:val="24"/>
        </w:rPr>
        <w:t>.</w:t>
      </w:r>
      <w:r w:rsidR="00796E74" w:rsidRPr="00796E74">
        <w:rPr>
          <w:rFonts w:ascii="Times New Roman" w:hAnsi="Times New Roman"/>
          <w:color w:val="000000"/>
          <w:sz w:val="24"/>
        </w:rPr>
        <w:t xml:space="preserve"> </w:t>
      </w:r>
      <w:r w:rsidR="00BA1ADD">
        <w:rPr>
          <w:rFonts w:ascii="Times New Roman" w:hAnsi="Times New Roman"/>
          <w:color w:val="000000"/>
          <w:sz w:val="24"/>
        </w:rPr>
        <w:t>2020</w:t>
      </w:r>
      <w:proofErr w:type="gramEnd"/>
      <w:r w:rsidR="00AB3A14">
        <w:rPr>
          <w:rFonts w:ascii="Times New Roman" w:hAnsi="Times New Roman"/>
          <w:color w:val="000000"/>
          <w:sz w:val="24"/>
        </w:rPr>
        <w:t>,</w:t>
      </w:r>
      <w:r w:rsidR="00F04A7A" w:rsidRPr="00796E74">
        <w:rPr>
          <w:rFonts w:ascii="Times New Roman" w:hAnsi="Times New Roman"/>
          <w:color w:val="000000"/>
          <w:sz w:val="24"/>
        </w:rPr>
        <w:t xml:space="preserve"> a po dobu</w:t>
      </w:r>
      <w:r w:rsidR="00F04A7A" w:rsidRPr="00796E74">
        <w:rPr>
          <w:rFonts w:ascii="Times New Roman" w:hAnsi="Times New Roman"/>
          <w:sz w:val="24"/>
        </w:rPr>
        <w:t xml:space="preserve"> lhůty pro podání nabídek</w:t>
      </w:r>
      <w:r w:rsidR="00F04A7A" w:rsidRPr="00796E74">
        <w:rPr>
          <w:rFonts w:ascii="Times New Roman" w:hAnsi="Times New Roman"/>
          <w:color w:val="000000"/>
          <w:sz w:val="24"/>
        </w:rPr>
        <w:t xml:space="preserve"> uveřejněna na www stránkách města Strakonice v souvislosti s možnosti přihlášení neomezeného počtu uchazečů pro podání nabídky na provedení stavby</w:t>
      </w:r>
      <w:r w:rsidR="00F04A7A" w:rsidRPr="00796E74">
        <w:rPr>
          <w:rFonts w:ascii="Times New Roman" w:hAnsi="Times New Roman"/>
          <w:sz w:val="24"/>
        </w:rPr>
        <w:t xml:space="preserve">: </w:t>
      </w:r>
      <w:r w:rsidR="00796E74" w:rsidRPr="00464607">
        <w:rPr>
          <w:rFonts w:ascii="Times New Roman" w:hAnsi="Times New Roman"/>
          <w:bCs/>
          <w:snapToGrid w:val="0"/>
          <w:sz w:val="24"/>
        </w:rPr>
        <w:t>„</w:t>
      </w:r>
      <w:r w:rsidR="001B4A42">
        <w:rPr>
          <w:rFonts w:ascii="Times New Roman" w:hAnsi="Times New Roman"/>
          <w:snapToGrid w:val="0"/>
          <w:sz w:val="24"/>
        </w:rPr>
        <w:t>Prodloužení kanalizace</w:t>
      </w:r>
      <w:r w:rsidR="00AB3A14">
        <w:rPr>
          <w:rFonts w:ascii="Times New Roman" w:hAnsi="Times New Roman"/>
          <w:snapToGrid w:val="0"/>
          <w:sz w:val="24"/>
        </w:rPr>
        <w:t xml:space="preserve"> ul.</w:t>
      </w:r>
      <w:r w:rsidR="001B4A42">
        <w:rPr>
          <w:rFonts w:ascii="Times New Roman" w:hAnsi="Times New Roman"/>
          <w:snapToGrid w:val="0"/>
          <w:sz w:val="24"/>
        </w:rPr>
        <w:t xml:space="preserve"> Holečkova</w:t>
      </w:r>
      <w:r w:rsidR="00F04A7A" w:rsidRPr="00464607">
        <w:rPr>
          <w:rFonts w:ascii="Times New Roman" w:hAnsi="Times New Roman"/>
          <w:bCs/>
          <w:sz w:val="24"/>
        </w:rPr>
        <w:t xml:space="preserve">“ </w:t>
      </w:r>
      <w:r w:rsidR="00F04A7A" w:rsidRPr="00464607">
        <w:rPr>
          <w:rFonts w:ascii="Times New Roman" w:hAnsi="Times New Roman"/>
          <w:sz w:val="24"/>
        </w:rPr>
        <w:t xml:space="preserve">– www adresa: </w:t>
      </w:r>
      <w:hyperlink r:id="rId9" w:history="1">
        <w:r w:rsidR="00E9174B" w:rsidRPr="00E9174B">
          <w:rPr>
            <w:rStyle w:val="Hypertextovodkaz"/>
            <w:rFonts w:ascii="Times New Roman" w:hAnsi="Times New Roman"/>
            <w:color w:val="auto"/>
            <w:sz w:val="24"/>
          </w:rPr>
          <w:t>www.strakonice</w:t>
        </w:r>
      </w:hyperlink>
      <w:r w:rsidR="00E9174B" w:rsidRPr="00E9174B">
        <w:rPr>
          <w:rFonts w:ascii="Times New Roman" w:hAnsi="Times New Roman"/>
          <w:sz w:val="24"/>
          <w:u w:val="single"/>
        </w:rPr>
        <w:t>.eu</w:t>
      </w:r>
      <w:r w:rsidR="00AB3A14">
        <w:rPr>
          <w:rFonts w:ascii="Times New Roman" w:hAnsi="Times New Roman"/>
          <w:sz w:val="24"/>
          <w:u w:val="single"/>
        </w:rPr>
        <w:t>.</w:t>
      </w:r>
    </w:p>
    <w:p w:rsidR="001A52B3" w:rsidRDefault="001A52B3" w:rsidP="000E50E9">
      <w:pPr>
        <w:pStyle w:val="Normln0"/>
        <w:jc w:val="both"/>
        <w:rPr>
          <w:rFonts w:ascii="Times New Roman" w:hAnsi="Times New Roman"/>
          <w:sz w:val="24"/>
          <w:u w:val="single"/>
        </w:rPr>
      </w:pPr>
    </w:p>
    <w:p w:rsidR="000E50E9" w:rsidRDefault="000E50E9" w:rsidP="000E50E9">
      <w:pPr>
        <w:pStyle w:val="Normln0"/>
        <w:jc w:val="both"/>
        <w:rPr>
          <w:rFonts w:ascii="Times New Roman" w:hAnsi="Times New Roman"/>
          <w:sz w:val="24"/>
        </w:rPr>
      </w:pPr>
      <w:r w:rsidRPr="00172901">
        <w:rPr>
          <w:rFonts w:ascii="Times New Roman" w:hAnsi="Times New Roman"/>
          <w:sz w:val="24"/>
          <w:u w:val="single"/>
        </w:rPr>
        <w:lastRenderedPageBreak/>
        <w:t>Předpokládaná</w:t>
      </w:r>
      <w:r w:rsidR="00C86C22">
        <w:rPr>
          <w:rFonts w:ascii="Times New Roman" w:hAnsi="Times New Roman"/>
          <w:sz w:val="24"/>
          <w:u w:val="single"/>
        </w:rPr>
        <w:t xml:space="preserve"> orientační</w:t>
      </w:r>
      <w:r w:rsidRPr="00172901">
        <w:rPr>
          <w:rFonts w:ascii="Times New Roman" w:hAnsi="Times New Roman"/>
          <w:sz w:val="24"/>
          <w:u w:val="single"/>
        </w:rPr>
        <w:t xml:space="preserve"> hodnota</w:t>
      </w:r>
      <w:r w:rsidRPr="00172901">
        <w:rPr>
          <w:rFonts w:ascii="Times New Roman" w:hAnsi="Times New Roman"/>
          <w:sz w:val="24"/>
        </w:rPr>
        <w:t xml:space="preserve"> této veřejné zakázky malého rozsahu činí </w:t>
      </w:r>
      <w:r w:rsidR="00C86C22">
        <w:rPr>
          <w:rFonts w:ascii="Times New Roman" w:hAnsi="Times New Roman"/>
          <w:sz w:val="24"/>
        </w:rPr>
        <w:t>1</w:t>
      </w:r>
      <w:r w:rsidR="00AB3A14">
        <w:rPr>
          <w:rFonts w:ascii="Times New Roman" w:hAnsi="Times New Roman"/>
          <w:sz w:val="24"/>
        </w:rPr>
        <w:t>.</w:t>
      </w:r>
      <w:r w:rsidR="001B4A42">
        <w:rPr>
          <w:rFonts w:ascii="Times New Roman" w:hAnsi="Times New Roman"/>
          <w:sz w:val="24"/>
        </w:rPr>
        <w:t>138</w:t>
      </w:r>
      <w:r w:rsidR="00AB3A14">
        <w:rPr>
          <w:rFonts w:ascii="Times New Roman" w:hAnsi="Times New Roman"/>
          <w:sz w:val="24"/>
        </w:rPr>
        <w:t>.</w:t>
      </w:r>
      <w:r w:rsidR="001B4A42">
        <w:rPr>
          <w:rFonts w:ascii="Times New Roman" w:hAnsi="Times New Roman"/>
          <w:sz w:val="24"/>
        </w:rPr>
        <w:t>329</w:t>
      </w:r>
      <w:r w:rsidR="00AB3A14">
        <w:rPr>
          <w:rFonts w:ascii="Times New Roman" w:hAnsi="Times New Roman"/>
          <w:sz w:val="24"/>
        </w:rPr>
        <w:t>,- Kč včetně</w:t>
      </w:r>
      <w:r w:rsidR="00BB2BE6">
        <w:rPr>
          <w:rFonts w:ascii="Times New Roman" w:hAnsi="Times New Roman"/>
          <w:sz w:val="24"/>
        </w:rPr>
        <w:t> </w:t>
      </w:r>
      <w:r w:rsidRPr="00172901">
        <w:rPr>
          <w:rFonts w:ascii="Times New Roman" w:hAnsi="Times New Roman"/>
          <w:sz w:val="24"/>
        </w:rPr>
        <w:t>DPH.</w:t>
      </w:r>
    </w:p>
    <w:p w:rsidR="001A52B3" w:rsidRDefault="001A52B3" w:rsidP="000E50E9">
      <w:pPr>
        <w:pStyle w:val="Normln0"/>
        <w:jc w:val="both"/>
        <w:rPr>
          <w:rFonts w:ascii="Times New Roman" w:hAnsi="Times New Roman"/>
          <w:sz w:val="24"/>
        </w:rPr>
      </w:pPr>
    </w:p>
    <w:p w:rsidR="001A52B3" w:rsidRDefault="001A52B3" w:rsidP="000E50E9">
      <w:pPr>
        <w:pStyle w:val="Normln0"/>
        <w:jc w:val="both"/>
        <w:rPr>
          <w:rFonts w:ascii="Times New Roman" w:hAnsi="Times New Roman"/>
          <w:sz w:val="24"/>
        </w:rPr>
      </w:pPr>
    </w:p>
    <w:p w:rsidR="00F04A7A" w:rsidRDefault="00F04A7A">
      <w:pPr>
        <w:widowControl w:val="0"/>
        <w:autoSpaceDE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Doba  plnění zakázky </w:t>
      </w:r>
    </w:p>
    <w:p w:rsidR="00796E74" w:rsidRDefault="00796E74">
      <w:pPr>
        <w:pStyle w:val="Zkladntext2"/>
        <w:widowControl w:val="0"/>
        <w:autoSpaceDE w:val="0"/>
        <w:rPr>
          <w:b/>
          <w:bCs/>
          <w:sz w:val="28"/>
          <w:szCs w:val="28"/>
        </w:rPr>
      </w:pPr>
    </w:p>
    <w:p w:rsidR="00796E74" w:rsidRDefault="00AB3A14">
      <w:pPr>
        <w:pStyle w:val="Zkladntext2"/>
        <w:widowControl w:val="0"/>
        <w:autoSpaceDE w:val="0"/>
        <w:rPr>
          <w:szCs w:val="20"/>
        </w:rPr>
      </w:pPr>
      <w:r>
        <w:rPr>
          <w:szCs w:val="20"/>
        </w:rPr>
        <w:t>Zahájení stavby</w:t>
      </w:r>
      <w:r w:rsidR="00F04A7A">
        <w:rPr>
          <w:szCs w:val="20"/>
        </w:rPr>
        <w:t xml:space="preserve">: </w:t>
      </w:r>
      <w:r w:rsidR="00BA1ADD">
        <w:rPr>
          <w:szCs w:val="20"/>
        </w:rPr>
        <w:t xml:space="preserve">květen </w:t>
      </w:r>
      <w:r>
        <w:rPr>
          <w:szCs w:val="20"/>
        </w:rPr>
        <w:t>2020</w:t>
      </w:r>
    </w:p>
    <w:p w:rsidR="00F04A7A" w:rsidRDefault="00AB3A14">
      <w:pPr>
        <w:pStyle w:val="Zkladntext2"/>
        <w:widowControl w:val="0"/>
        <w:autoSpaceDE w:val="0"/>
        <w:rPr>
          <w:szCs w:val="20"/>
        </w:rPr>
      </w:pPr>
      <w:r>
        <w:rPr>
          <w:szCs w:val="20"/>
        </w:rPr>
        <w:t>Dokončení stavby</w:t>
      </w:r>
      <w:r w:rsidR="00F04A7A">
        <w:rPr>
          <w:szCs w:val="20"/>
        </w:rPr>
        <w:t xml:space="preserve">: </w:t>
      </w:r>
      <w:r w:rsidR="00BA1ADD">
        <w:rPr>
          <w:szCs w:val="20"/>
        </w:rPr>
        <w:t xml:space="preserve">červenec </w:t>
      </w:r>
      <w:r>
        <w:rPr>
          <w:szCs w:val="20"/>
        </w:rPr>
        <w:t>2020</w:t>
      </w:r>
    </w:p>
    <w:p w:rsidR="00F04A7A" w:rsidRDefault="00F04A7A">
      <w:pPr>
        <w:pStyle w:val="Zkladntext2"/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A52B3" w:rsidRDefault="001A52B3">
      <w:pPr>
        <w:pStyle w:val="Zkladntext2"/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F04A7A" w:rsidRDefault="00F04A7A">
      <w:pPr>
        <w:widowControl w:val="0"/>
        <w:autoSpaceDE w:val="0"/>
        <w:jc w:val="both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>4. Podmínky účasti v soutěži o zakázku</w:t>
      </w:r>
    </w:p>
    <w:p w:rsidR="00F04A7A" w:rsidRDefault="00F04A7A">
      <w:pPr>
        <w:widowControl w:val="0"/>
        <w:autoSpaceDE w:val="0"/>
        <w:jc w:val="both"/>
        <w:rPr>
          <w:sz w:val="22"/>
          <w:szCs w:val="20"/>
        </w:rPr>
      </w:pPr>
    </w:p>
    <w:p w:rsidR="00F04A7A" w:rsidRDefault="00F04A7A">
      <w:pPr>
        <w:pStyle w:val="Zkladntextodsazen"/>
        <w:ind w:left="0"/>
        <w:rPr>
          <w:b/>
          <w:bCs/>
        </w:rPr>
      </w:pPr>
      <w:r>
        <w:t>4.1. Nabídka uchazeče musí obsahovat</w:t>
      </w:r>
      <w:r w:rsidR="007805AC">
        <w:t>:</w:t>
      </w:r>
      <w:r>
        <w:rPr>
          <w:b/>
          <w:bCs/>
        </w:rPr>
        <w:t xml:space="preserve">  </w:t>
      </w:r>
    </w:p>
    <w:p w:rsidR="00F04A7A" w:rsidRDefault="00F04A7A">
      <w:pPr>
        <w:pStyle w:val="Zkladntextodsazen"/>
        <w:numPr>
          <w:ilvl w:val="0"/>
          <w:numId w:val="22"/>
        </w:numPr>
      </w:pPr>
      <w:r>
        <w:t>výpis z obchodního rejstříku či jiné evidence ne starší než 90 dní, je-li v nich uchazeč zapsán – doklad v prosté kopii.</w:t>
      </w:r>
    </w:p>
    <w:p w:rsidR="00F04A7A" w:rsidRDefault="00F04A7A">
      <w:pPr>
        <w:pStyle w:val="Zkladntextodsazen"/>
        <w:numPr>
          <w:ilvl w:val="0"/>
          <w:numId w:val="22"/>
        </w:numPr>
      </w:pPr>
      <w:r>
        <w:t>doklad o oprávnění k podnikání podle zvláštních právních  předpisů v rozsahu odpovídajícím předmětu veřejné zakázky, zejména doklad prokazující příslušné živnostenské oprávnění v</w:t>
      </w:r>
      <w:r w:rsidR="008F520E">
        <w:t xml:space="preserve"> prosté</w:t>
      </w:r>
      <w:r>
        <w:t>  kopii.</w:t>
      </w:r>
    </w:p>
    <w:p w:rsidR="00F04A7A" w:rsidRDefault="00F04A7A">
      <w:pPr>
        <w:widowControl w:val="0"/>
        <w:numPr>
          <w:ilvl w:val="0"/>
          <w:numId w:val="22"/>
        </w:numPr>
        <w:autoSpaceDE w:val="0"/>
        <w:spacing w:before="60"/>
        <w:jc w:val="both"/>
        <w:rPr>
          <w:szCs w:val="20"/>
        </w:rPr>
      </w:pPr>
      <w:r>
        <w:t>uchazeč předloží podepsané čestné prohlášení, které je přílohou této výzvy.</w:t>
      </w:r>
    </w:p>
    <w:p w:rsidR="00F04A7A" w:rsidRDefault="00F04A7A">
      <w:pPr>
        <w:widowControl w:val="0"/>
        <w:autoSpaceDE w:val="0"/>
        <w:spacing w:before="60"/>
        <w:jc w:val="both"/>
        <w:rPr>
          <w:szCs w:val="20"/>
        </w:rPr>
      </w:pPr>
    </w:p>
    <w:p w:rsidR="00F04A7A" w:rsidRDefault="00F04A7A">
      <w:pPr>
        <w:pStyle w:val="Zkladntext2"/>
        <w:widowControl w:val="0"/>
        <w:autoSpaceDE w:val="0"/>
        <w:rPr>
          <w:szCs w:val="20"/>
        </w:rPr>
      </w:pPr>
      <w:proofErr w:type="gramStart"/>
      <w:r>
        <w:rPr>
          <w:szCs w:val="20"/>
        </w:rPr>
        <w:t>4.2</w:t>
      </w:r>
      <w:proofErr w:type="gramEnd"/>
      <w:r>
        <w:rPr>
          <w:szCs w:val="20"/>
        </w:rPr>
        <w:t>.</w:t>
      </w:r>
      <w:r>
        <w:rPr>
          <w:szCs w:val="20"/>
        </w:rPr>
        <w:tab/>
        <w:t xml:space="preserve">V nabídkové ceně musí být zahrnuty veškeré náklady na zhotovení stavby, doložené položkovým rozpočtem. </w:t>
      </w:r>
    </w:p>
    <w:p w:rsidR="00F04A7A" w:rsidRDefault="00F04A7A">
      <w:pPr>
        <w:pStyle w:val="Zkladntext2"/>
        <w:widowControl w:val="0"/>
        <w:autoSpaceDE w:val="0"/>
      </w:pPr>
      <w:r>
        <w:t xml:space="preserve">Podkladem pro zpracování a ocenění rozsahu prací a dodávek je tato výzva. </w:t>
      </w:r>
    </w:p>
    <w:p w:rsidR="00F04A7A" w:rsidRDefault="00F04A7A" w:rsidP="00EB4EB3">
      <w:pPr>
        <w:pStyle w:val="Zkladntext2"/>
        <w:widowControl w:val="0"/>
        <w:autoSpaceDE w:val="0"/>
        <w:rPr>
          <w:szCs w:val="28"/>
        </w:rPr>
      </w:pPr>
      <w:r>
        <w:rPr>
          <w:szCs w:val="20"/>
        </w:rPr>
        <w:t>V ceně musí být zahrnuty též veškeré poplatky</w:t>
      </w:r>
      <w:r w:rsidR="00EB4EB3">
        <w:rPr>
          <w:szCs w:val="20"/>
        </w:rPr>
        <w:t xml:space="preserve"> a náklady</w:t>
      </w:r>
      <w:r>
        <w:rPr>
          <w:szCs w:val="20"/>
        </w:rPr>
        <w:t xml:space="preserve"> související s prováděním díla</w:t>
      </w:r>
      <w:r w:rsidR="00EB4EB3">
        <w:rPr>
          <w:szCs w:val="20"/>
        </w:rPr>
        <w:t>.</w:t>
      </w:r>
      <w:r>
        <w:rPr>
          <w:szCs w:val="20"/>
        </w:rPr>
        <w:t xml:space="preserve"> </w:t>
      </w:r>
    </w:p>
    <w:p w:rsidR="00EB4EB3" w:rsidRDefault="00F04A7A">
      <w:pPr>
        <w:widowControl w:val="0"/>
        <w:autoSpaceDE w:val="0"/>
        <w:jc w:val="both"/>
        <w:rPr>
          <w:szCs w:val="20"/>
        </w:rPr>
      </w:pPr>
      <w:r>
        <w:rPr>
          <w:szCs w:val="20"/>
        </w:rPr>
        <w:t xml:space="preserve">Nabídková cena za dílo bude uvedena v české měně v členění: cena bez DPH, DPH a cena celkem. Cena celkem bude obsahovat veškeré náklady spojené s realizací předmětu plnění zakázky. </w:t>
      </w:r>
    </w:p>
    <w:p w:rsidR="00F04A7A" w:rsidRDefault="00F04A7A">
      <w:pPr>
        <w:widowControl w:val="0"/>
        <w:autoSpaceDE w:val="0"/>
        <w:jc w:val="both"/>
        <w:rPr>
          <w:szCs w:val="20"/>
        </w:rPr>
      </w:pPr>
      <w:r>
        <w:rPr>
          <w:szCs w:val="20"/>
        </w:rPr>
        <w:t xml:space="preserve"> </w:t>
      </w:r>
    </w:p>
    <w:p w:rsidR="00F04A7A" w:rsidRDefault="00F04A7A">
      <w:pPr>
        <w:pStyle w:val="Zkladntext3"/>
      </w:pPr>
      <w:r>
        <w:t>Cena díla musí obsahovat provedení zkoušek a pořízení dokladové části, která bude obsahovat:</w:t>
      </w:r>
    </w:p>
    <w:p w:rsidR="00F04A7A" w:rsidRDefault="00F04A7A" w:rsidP="007805AC">
      <w:pPr>
        <w:widowControl w:val="0"/>
        <w:numPr>
          <w:ilvl w:val="0"/>
          <w:numId w:val="27"/>
        </w:numPr>
        <w:spacing w:line="360" w:lineRule="auto"/>
        <w:ind w:left="720" w:hanging="360"/>
        <w:jc w:val="both"/>
      </w:pPr>
      <w:r>
        <w:t>přehled dokladů</w:t>
      </w:r>
    </w:p>
    <w:p w:rsidR="00F04A7A" w:rsidRDefault="00F04A7A" w:rsidP="007805AC">
      <w:pPr>
        <w:widowControl w:val="0"/>
        <w:numPr>
          <w:ilvl w:val="0"/>
          <w:numId w:val="27"/>
        </w:numPr>
        <w:spacing w:line="360" w:lineRule="auto"/>
        <w:ind w:left="720" w:hanging="360"/>
        <w:jc w:val="both"/>
      </w:pPr>
      <w:r>
        <w:t>projekt skutečného provedení stavby.</w:t>
      </w:r>
    </w:p>
    <w:p w:rsidR="00F04A7A" w:rsidRDefault="00F04A7A" w:rsidP="007805AC">
      <w:pPr>
        <w:widowControl w:val="0"/>
        <w:numPr>
          <w:ilvl w:val="0"/>
          <w:numId w:val="27"/>
        </w:numPr>
        <w:spacing w:line="360" w:lineRule="auto"/>
        <w:ind w:left="720" w:hanging="360"/>
        <w:jc w:val="both"/>
      </w:pPr>
      <w:r>
        <w:t xml:space="preserve">prohlášení o shodě na základě § 13 zákona č.22/1997 Sb a nařízení vlády č.178/1997 Sb. </w:t>
      </w:r>
      <w:r w:rsidR="007805AC">
        <w:t>n</w:t>
      </w:r>
      <w:r>
        <w:t>a</w:t>
      </w:r>
      <w:r w:rsidR="007805AC">
        <w:t> </w:t>
      </w:r>
      <w:r>
        <w:t xml:space="preserve"> nakupované a do stavby zabudované výrobky.</w:t>
      </w:r>
    </w:p>
    <w:p w:rsidR="00AE1EFE" w:rsidRDefault="00F04A7A" w:rsidP="007805AC">
      <w:pPr>
        <w:widowControl w:val="0"/>
        <w:numPr>
          <w:ilvl w:val="0"/>
          <w:numId w:val="27"/>
        </w:numPr>
        <w:spacing w:line="360" w:lineRule="auto"/>
        <w:ind w:left="720" w:hanging="360"/>
        <w:jc w:val="both"/>
      </w:pPr>
      <w:r>
        <w:t xml:space="preserve">předpisů nebo potřebných pro prokázání bezchybné funkce díla </w:t>
      </w:r>
      <w:r w:rsidR="00EB4EB3">
        <w:t xml:space="preserve"> </w:t>
      </w:r>
      <w:r>
        <w:t>a veškeré další případné revize, zkoušky</w:t>
      </w:r>
      <w:r w:rsidR="00BD33FC">
        <w:t xml:space="preserve"> </w:t>
      </w:r>
      <w:r>
        <w:t>a dokl</w:t>
      </w:r>
      <w:r w:rsidR="00BD33FC">
        <w:t>ady potřebné pro předání stavby</w:t>
      </w:r>
      <w:r w:rsidR="00BD33FC" w:rsidRPr="00BD33FC">
        <w:t xml:space="preserve"> </w:t>
      </w:r>
      <w:r w:rsidR="00BD33FC">
        <w:t xml:space="preserve">(kamerová prohlídka atd.) </w:t>
      </w:r>
      <w:r w:rsidR="00AE1EFE">
        <w:t xml:space="preserve"> </w:t>
      </w:r>
    </w:p>
    <w:p w:rsidR="00AE1EFE" w:rsidRDefault="00073A3C" w:rsidP="007805AC">
      <w:pPr>
        <w:widowControl w:val="0"/>
        <w:numPr>
          <w:ilvl w:val="0"/>
          <w:numId w:val="27"/>
        </w:numPr>
        <w:spacing w:line="360" w:lineRule="auto"/>
        <w:ind w:left="720" w:hanging="360"/>
        <w:jc w:val="both"/>
      </w:pPr>
      <w:r>
        <w:t>p</w:t>
      </w:r>
      <w:r w:rsidR="00AE1EFE">
        <w:t xml:space="preserve">rotokol </w:t>
      </w:r>
      <w:r>
        <w:t>o hutnící zkoušce pokladních vrstev komunikace od autorizované specializované laboratoře</w:t>
      </w:r>
    </w:p>
    <w:p w:rsidR="00F04A7A" w:rsidRDefault="00F04A7A">
      <w:pPr>
        <w:pStyle w:val="Zkladntext2"/>
        <w:widowControl w:val="0"/>
        <w:tabs>
          <w:tab w:val="left" w:pos="1350"/>
        </w:tabs>
        <w:autoSpaceDE w:val="0"/>
        <w:rPr>
          <w:color w:val="FF0000"/>
          <w:szCs w:val="20"/>
        </w:rPr>
      </w:pPr>
    </w:p>
    <w:p w:rsidR="00F04A7A" w:rsidRPr="00E9174B" w:rsidRDefault="00F04A7A" w:rsidP="00E9174B">
      <w:pPr>
        <w:pStyle w:val="Zkladntext2"/>
        <w:widowControl w:val="0"/>
        <w:tabs>
          <w:tab w:val="left" w:pos="1350"/>
        </w:tabs>
        <w:autoSpaceDE w:val="0"/>
        <w:rPr>
          <w:color w:val="FF0000"/>
          <w:szCs w:val="20"/>
        </w:rPr>
      </w:pPr>
      <w:r>
        <w:rPr>
          <w:szCs w:val="20"/>
        </w:rPr>
        <w:t>4.3.</w:t>
      </w:r>
      <w:r w:rsidR="007805AC">
        <w:rPr>
          <w:szCs w:val="20"/>
        </w:rPr>
        <w:t xml:space="preserve"> </w:t>
      </w:r>
      <w:r w:rsidR="009C77F4">
        <w:rPr>
          <w:szCs w:val="20"/>
        </w:rPr>
        <w:t>Uchazeč doloží</w:t>
      </w:r>
      <w:r>
        <w:rPr>
          <w:szCs w:val="20"/>
        </w:rPr>
        <w:t xml:space="preserve"> </w:t>
      </w:r>
      <w:r w:rsidR="009C77F4">
        <w:rPr>
          <w:szCs w:val="20"/>
        </w:rPr>
        <w:t>r</w:t>
      </w:r>
      <w:r>
        <w:rPr>
          <w:szCs w:val="20"/>
        </w:rPr>
        <w:t>eference</w:t>
      </w:r>
      <w:r w:rsidR="008F520E">
        <w:rPr>
          <w:szCs w:val="20"/>
        </w:rPr>
        <w:t xml:space="preserve"> čestným prohlášením</w:t>
      </w:r>
      <w:r>
        <w:rPr>
          <w:szCs w:val="20"/>
        </w:rPr>
        <w:t xml:space="preserve"> o realizaci minimálně dvou obdobných staveb</w:t>
      </w:r>
      <w:r w:rsidR="009C77F4">
        <w:rPr>
          <w:szCs w:val="20"/>
        </w:rPr>
        <w:t xml:space="preserve"> v celkové hodnotě minimálně </w:t>
      </w:r>
      <w:r w:rsidR="00BD33FC">
        <w:rPr>
          <w:szCs w:val="20"/>
        </w:rPr>
        <w:t>3</w:t>
      </w:r>
      <w:r w:rsidR="009C77F4">
        <w:rPr>
          <w:szCs w:val="20"/>
        </w:rPr>
        <w:t>00</w:t>
      </w:r>
      <w:r w:rsidR="007805AC">
        <w:rPr>
          <w:szCs w:val="20"/>
        </w:rPr>
        <w:t>.</w:t>
      </w:r>
      <w:r w:rsidR="009C77F4">
        <w:rPr>
          <w:szCs w:val="20"/>
        </w:rPr>
        <w:t>000,-</w:t>
      </w:r>
      <w:r w:rsidR="007805AC">
        <w:rPr>
          <w:szCs w:val="20"/>
        </w:rPr>
        <w:t xml:space="preserve"> </w:t>
      </w:r>
      <w:r w:rsidR="009C77F4">
        <w:rPr>
          <w:szCs w:val="20"/>
        </w:rPr>
        <w:t xml:space="preserve">Kč </w:t>
      </w:r>
      <w:r w:rsidR="00EB4EB3">
        <w:rPr>
          <w:szCs w:val="20"/>
        </w:rPr>
        <w:t xml:space="preserve"> na provedení </w:t>
      </w:r>
      <w:r w:rsidR="00BD33FC">
        <w:rPr>
          <w:szCs w:val="20"/>
        </w:rPr>
        <w:t>kanalizace</w:t>
      </w:r>
      <w:r w:rsidR="009C77F4">
        <w:rPr>
          <w:szCs w:val="20"/>
        </w:rPr>
        <w:t>, nebo může</w:t>
      </w:r>
      <w:r w:rsidR="00B37BE5">
        <w:rPr>
          <w:szCs w:val="20"/>
        </w:rPr>
        <w:t xml:space="preserve"> uchazeč</w:t>
      </w:r>
      <w:r w:rsidR="009C77F4">
        <w:rPr>
          <w:szCs w:val="20"/>
        </w:rPr>
        <w:t xml:space="preserve"> reference doložit  referencí  subdodavatele.   </w:t>
      </w:r>
    </w:p>
    <w:p w:rsidR="009C77F4" w:rsidRDefault="009C77F4" w:rsidP="009C77F4">
      <w:pPr>
        <w:pStyle w:val="Textodstavce"/>
        <w:numPr>
          <w:ilvl w:val="0"/>
          <w:numId w:val="0"/>
        </w:numPr>
        <w:spacing w:before="0"/>
        <w:rPr>
          <w:szCs w:val="21"/>
          <w:lang w:eastAsia="en-US"/>
        </w:rPr>
      </w:pPr>
      <w:r>
        <w:rPr>
          <w:szCs w:val="21"/>
          <w:lang w:eastAsia="en-US"/>
        </w:rPr>
        <w:t xml:space="preserve">Uchazeč uvede název objednatele, vč. kontaktu na osoby objednatele, u kterých může zadavatel ověřit předložené informace. </w:t>
      </w:r>
    </w:p>
    <w:p w:rsidR="00F04A7A" w:rsidRDefault="00F04A7A">
      <w:pPr>
        <w:pStyle w:val="Zkladntext2"/>
        <w:widowControl w:val="0"/>
        <w:autoSpaceDE w:val="0"/>
        <w:rPr>
          <w:color w:val="FF0000"/>
          <w:szCs w:val="20"/>
        </w:rPr>
      </w:pPr>
    </w:p>
    <w:p w:rsidR="001A52B3" w:rsidRDefault="001A52B3">
      <w:pPr>
        <w:pStyle w:val="Zkladntext2"/>
        <w:widowControl w:val="0"/>
        <w:autoSpaceDE w:val="0"/>
        <w:rPr>
          <w:color w:val="FF0000"/>
          <w:szCs w:val="20"/>
        </w:rPr>
      </w:pPr>
    </w:p>
    <w:p w:rsidR="001A52B3" w:rsidRDefault="001A52B3">
      <w:pPr>
        <w:pStyle w:val="Zkladntext2"/>
        <w:widowControl w:val="0"/>
        <w:autoSpaceDE w:val="0"/>
        <w:rPr>
          <w:color w:val="FF0000"/>
          <w:szCs w:val="20"/>
        </w:rPr>
      </w:pPr>
    </w:p>
    <w:p w:rsidR="00F04A7A" w:rsidRDefault="00F04A7A">
      <w:pPr>
        <w:widowControl w:val="0"/>
        <w:autoSpaceDE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5. Způsob hodnocení nabídek</w:t>
      </w:r>
    </w:p>
    <w:p w:rsidR="00F04A7A" w:rsidRDefault="00F04A7A">
      <w:pPr>
        <w:widowControl w:val="0"/>
        <w:autoSpaceDE w:val="0"/>
        <w:jc w:val="both"/>
        <w:rPr>
          <w:sz w:val="28"/>
          <w:szCs w:val="20"/>
        </w:rPr>
      </w:pPr>
    </w:p>
    <w:p w:rsidR="00F04A7A" w:rsidRPr="00E9174B" w:rsidRDefault="00F04A7A" w:rsidP="00E9174B">
      <w:pPr>
        <w:widowControl w:val="0"/>
        <w:autoSpaceDE w:val="0"/>
        <w:jc w:val="both"/>
        <w:rPr>
          <w:szCs w:val="20"/>
        </w:rPr>
      </w:pPr>
      <w:r>
        <w:rPr>
          <w:szCs w:val="20"/>
        </w:rPr>
        <w:t>5.1. Jediným hodnotícím kritériem je</w:t>
      </w:r>
      <w:r w:rsidR="00D45EC3">
        <w:rPr>
          <w:szCs w:val="20"/>
        </w:rPr>
        <w:t xml:space="preserve"> nejnižší</w:t>
      </w:r>
      <w:r w:rsidR="00BD33FC">
        <w:rPr>
          <w:szCs w:val="20"/>
        </w:rPr>
        <w:t xml:space="preserve"> nabídková cena díla</w:t>
      </w:r>
      <w:r w:rsidR="008D0E99">
        <w:rPr>
          <w:szCs w:val="20"/>
        </w:rPr>
        <w:t>, pokud je uchazeč plátce DPH tak</w:t>
      </w:r>
      <w:r w:rsidR="000050A8">
        <w:rPr>
          <w:szCs w:val="20"/>
        </w:rPr>
        <w:t xml:space="preserve"> bude hodnocena</w:t>
      </w:r>
      <w:r w:rsidR="008D0E99">
        <w:rPr>
          <w:szCs w:val="20"/>
        </w:rPr>
        <w:t xml:space="preserve"> nabídková  cena vč. </w:t>
      </w:r>
      <w:r>
        <w:rPr>
          <w:szCs w:val="20"/>
        </w:rPr>
        <w:t>DPH.</w:t>
      </w:r>
      <w:r>
        <w:t xml:space="preserve">    </w:t>
      </w:r>
    </w:p>
    <w:p w:rsidR="00BF2EE9" w:rsidRDefault="00BF2EE9">
      <w:pPr>
        <w:pStyle w:val="Zkladntext2"/>
        <w:widowControl w:val="0"/>
        <w:autoSpaceDE w:val="0"/>
        <w:rPr>
          <w:b/>
          <w:bCs/>
          <w:sz w:val="28"/>
          <w:szCs w:val="20"/>
        </w:rPr>
      </w:pPr>
    </w:p>
    <w:p w:rsidR="001A52B3" w:rsidRDefault="001A52B3">
      <w:pPr>
        <w:pStyle w:val="Zkladntext2"/>
        <w:widowControl w:val="0"/>
        <w:autoSpaceDE w:val="0"/>
        <w:rPr>
          <w:b/>
          <w:bCs/>
          <w:sz w:val="28"/>
          <w:szCs w:val="20"/>
        </w:rPr>
      </w:pPr>
    </w:p>
    <w:p w:rsidR="00F04A7A" w:rsidRDefault="00F04A7A">
      <w:pPr>
        <w:pStyle w:val="Zkladntext2"/>
        <w:widowControl w:val="0"/>
        <w:autoSpaceDE w:val="0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>6. Základní požadavky na obsah smlouvy</w:t>
      </w:r>
    </w:p>
    <w:p w:rsidR="00F04A7A" w:rsidRDefault="00F04A7A">
      <w:pPr>
        <w:pStyle w:val="Zkladntext2"/>
        <w:widowControl w:val="0"/>
        <w:autoSpaceDE w:val="0"/>
        <w:rPr>
          <w:b/>
          <w:bCs/>
          <w:sz w:val="28"/>
          <w:szCs w:val="20"/>
        </w:rPr>
      </w:pPr>
    </w:p>
    <w:p w:rsidR="00F04A7A" w:rsidRDefault="00F04A7A">
      <w:pPr>
        <w:widowControl w:val="0"/>
        <w:autoSpaceDE w:val="0"/>
        <w:spacing w:before="60"/>
        <w:ind w:left="454" w:hanging="454"/>
        <w:jc w:val="both"/>
        <w:rPr>
          <w:szCs w:val="20"/>
        </w:rPr>
      </w:pPr>
      <w:r>
        <w:rPr>
          <w:szCs w:val="20"/>
        </w:rPr>
        <w:t>6.1.  Uchazeč (zhotovitel) doplní a podepíše návrh smlouvy, jež je součástí zadávací dokumentace.</w:t>
      </w:r>
    </w:p>
    <w:p w:rsidR="00B46FF6" w:rsidRDefault="00B46FF6">
      <w:pPr>
        <w:widowControl w:val="0"/>
        <w:autoSpaceDE w:val="0"/>
        <w:spacing w:before="60"/>
        <w:ind w:left="454" w:hanging="454"/>
        <w:jc w:val="both"/>
        <w:rPr>
          <w:color w:val="FF0000"/>
          <w:szCs w:val="20"/>
        </w:rPr>
      </w:pPr>
    </w:p>
    <w:p w:rsidR="001A52B3" w:rsidRDefault="001A52B3">
      <w:pPr>
        <w:widowControl w:val="0"/>
        <w:autoSpaceDE w:val="0"/>
        <w:spacing w:before="60"/>
        <w:ind w:left="454" w:hanging="454"/>
        <w:jc w:val="both"/>
        <w:rPr>
          <w:color w:val="FF0000"/>
          <w:szCs w:val="20"/>
        </w:rPr>
      </w:pPr>
    </w:p>
    <w:p w:rsidR="00F04A7A" w:rsidRDefault="00F04A7A">
      <w:pPr>
        <w:widowControl w:val="0"/>
        <w:autoSpaceDE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 Místo a způsob podání nabídek, soutěžní a zadávací lhůta</w:t>
      </w:r>
    </w:p>
    <w:p w:rsidR="00F04A7A" w:rsidRDefault="00F04A7A">
      <w:pPr>
        <w:widowControl w:val="0"/>
        <w:autoSpaceDE w:val="0"/>
        <w:jc w:val="both"/>
        <w:rPr>
          <w:b/>
          <w:bCs/>
          <w:szCs w:val="28"/>
        </w:rPr>
      </w:pPr>
    </w:p>
    <w:p w:rsidR="00F04A7A" w:rsidRDefault="00F04A7A">
      <w:pPr>
        <w:pStyle w:val="Zkladntext2"/>
      </w:pPr>
      <w:r>
        <w:t>7.1.</w:t>
      </w:r>
      <w:r>
        <w:rPr>
          <w:b/>
          <w:bCs/>
        </w:rPr>
        <w:t xml:space="preserve"> </w:t>
      </w:r>
      <w:r>
        <w:t>Závazné nabídky v písemné formě v jednom vyhotovení a podepsané statutárním zástupcem uchazeče mohou uchazeči doručit osobně na podatelnu  MěÚ Strakonice, nebo poštou na adresu zadavatele. Rozhodující pro zařazení nabídky do zadávacího řízení je příjmové razítko podatelny MěÚ Strakonice s datem a uvedenou hodinou.</w:t>
      </w:r>
    </w:p>
    <w:p w:rsidR="00F04A7A" w:rsidRDefault="00F04A7A">
      <w:pPr>
        <w:pStyle w:val="Zkladntext2"/>
      </w:pPr>
    </w:p>
    <w:p w:rsidR="00F04A7A" w:rsidRDefault="00F04A7A">
      <w:pPr>
        <w:pStyle w:val="Zkladntext2"/>
      </w:pPr>
      <w:r>
        <w:t xml:space="preserve">Nabídky budou doručeny zadavateli v uzavřených obálkách označených jménem uchazeče a nápisem:  NABÍDKA:  </w:t>
      </w:r>
      <w:r>
        <w:rPr>
          <w:bCs/>
          <w:snapToGrid w:val="0"/>
        </w:rPr>
        <w:t>„</w:t>
      </w:r>
      <w:r w:rsidR="00DD07A8">
        <w:rPr>
          <w:snapToGrid w:val="0"/>
        </w:rPr>
        <w:t xml:space="preserve">Prodloužení kanalizace </w:t>
      </w:r>
      <w:r w:rsidR="007805AC">
        <w:rPr>
          <w:snapToGrid w:val="0"/>
        </w:rPr>
        <w:t xml:space="preserve">ul. </w:t>
      </w:r>
      <w:r w:rsidR="00DD07A8">
        <w:rPr>
          <w:snapToGrid w:val="0"/>
        </w:rPr>
        <w:t>Holečkova</w:t>
      </w:r>
      <w:r w:rsidR="008F4EAD" w:rsidRPr="00464607">
        <w:rPr>
          <w:bCs/>
        </w:rPr>
        <w:t>“</w:t>
      </w:r>
      <w:r>
        <w:rPr>
          <w:bCs/>
          <w:szCs w:val="20"/>
        </w:rPr>
        <w:t xml:space="preserve"> </w:t>
      </w:r>
      <w:r>
        <w:t>-</w:t>
      </w:r>
      <w:r w:rsidR="002A3B84">
        <w:t xml:space="preserve"> </w:t>
      </w:r>
      <w:r>
        <w:t>NEOTVÍRAT“.</w:t>
      </w:r>
    </w:p>
    <w:p w:rsidR="00F04A7A" w:rsidRDefault="00F04A7A">
      <w:pPr>
        <w:pStyle w:val="Nadpis9"/>
        <w:ind w:firstLine="0"/>
        <w:jc w:val="both"/>
        <w:rPr>
          <w:szCs w:val="20"/>
        </w:rPr>
      </w:pPr>
    </w:p>
    <w:p w:rsidR="00F04A7A" w:rsidRDefault="00F04A7A">
      <w:pPr>
        <w:pStyle w:val="Zkladntext2"/>
        <w:widowControl w:val="0"/>
        <w:autoSpaceDE w:val="0"/>
        <w:rPr>
          <w:szCs w:val="20"/>
        </w:rPr>
      </w:pPr>
      <w:r>
        <w:rPr>
          <w:szCs w:val="20"/>
        </w:rPr>
        <w:t xml:space="preserve">7.2. Lhůta pro podání nabídek končí </w:t>
      </w:r>
      <w:r w:rsidR="008D0E99">
        <w:rPr>
          <w:szCs w:val="20"/>
        </w:rPr>
        <w:t xml:space="preserve"> </w:t>
      </w:r>
      <w:r>
        <w:rPr>
          <w:szCs w:val="20"/>
        </w:rPr>
        <w:t xml:space="preserve">dne </w:t>
      </w:r>
      <w:r w:rsidR="00D8283B">
        <w:rPr>
          <w:szCs w:val="20"/>
        </w:rPr>
        <w:t>16.</w:t>
      </w:r>
      <w:r w:rsidR="00CC3E1D">
        <w:rPr>
          <w:szCs w:val="20"/>
        </w:rPr>
        <w:t>3</w:t>
      </w:r>
      <w:bookmarkStart w:id="0" w:name="_GoBack"/>
      <w:bookmarkEnd w:id="0"/>
      <w:r w:rsidR="00D8283B">
        <w:rPr>
          <w:szCs w:val="20"/>
        </w:rPr>
        <w:t>.2020</w:t>
      </w:r>
      <w:r w:rsidR="00FC2E48">
        <w:rPr>
          <w:szCs w:val="20"/>
        </w:rPr>
        <w:t xml:space="preserve"> </w:t>
      </w:r>
      <w:r>
        <w:rPr>
          <w:szCs w:val="20"/>
        </w:rPr>
        <w:t>v</w:t>
      </w:r>
      <w:r w:rsidR="00D8283B">
        <w:rPr>
          <w:szCs w:val="20"/>
        </w:rPr>
        <w:t xml:space="preserve"> 10.00 </w:t>
      </w:r>
      <w:r>
        <w:rPr>
          <w:szCs w:val="20"/>
        </w:rPr>
        <w:t xml:space="preserve">hod. </w:t>
      </w:r>
    </w:p>
    <w:p w:rsidR="00B57478" w:rsidRDefault="00B57478">
      <w:pPr>
        <w:widowControl w:val="0"/>
        <w:autoSpaceDE w:val="0"/>
        <w:spacing w:before="60"/>
        <w:jc w:val="both"/>
        <w:rPr>
          <w:color w:val="FF0000"/>
          <w:szCs w:val="20"/>
        </w:rPr>
      </w:pPr>
    </w:p>
    <w:p w:rsidR="008D0E99" w:rsidRDefault="008D0E99">
      <w:pPr>
        <w:widowControl w:val="0"/>
        <w:autoSpaceDE w:val="0"/>
        <w:spacing w:before="60"/>
        <w:jc w:val="both"/>
        <w:rPr>
          <w:color w:val="FF0000"/>
          <w:szCs w:val="20"/>
        </w:rPr>
      </w:pPr>
    </w:p>
    <w:p w:rsidR="00F04A7A" w:rsidRDefault="00F04A7A">
      <w:pPr>
        <w:widowControl w:val="0"/>
        <w:autoSpaceDE w:val="0"/>
        <w:spacing w:before="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8. Lhůta, po kterou jsou uchazeči svými nabídkami vázáni</w:t>
      </w:r>
    </w:p>
    <w:p w:rsidR="00F04A7A" w:rsidRDefault="00F04A7A">
      <w:pPr>
        <w:widowControl w:val="0"/>
        <w:autoSpaceDE w:val="0"/>
        <w:spacing w:before="60"/>
        <w:jc w:val="both"/>
        <w:rPr>
          <w:sz w:val="20"/>
          <w:szCs w:val="20"/>
        </w:rPr>
      </w:pPr>
    </w:p>
    <w:p w:rsidR="00F04A7A" w:rsidRDefault="00F04A7A">
      <w:pPr>
        <w:pStyle w:val="Zkladntext2"/>
        <w:widowControl w:val="0"/>
        <w:autoSpaceDE w:val="0"/>
        <w:rPr>
          <w:szCs w:val="20"/>
        </w:rPr>
      </w:pPr>
      <w:r>
        <w:rPr>
          <w:szCs w:val="20"/>
        </w:rPr>
        <w:t>Uchazečům, jejichž nabídky byly přijaty do soutěže, je stanovena lhůta, po kterou jsou svými nabídkami vázáni, v délce 30 kalendářních dnů ode dne následujícího po skončení lhůty pro podání nabídek.</w:t>
      </w:r>
    </w:p>
    <w:p w:rsidR="00B57478" w:rsidRDefault="00B57478">
      <w:pPr>
        <w:widowControl w:val="0"/>
        <w:autoSpaceDE w:val="0"/>
        <w:jc w:val="both"/>
        <w:rPr>
          <w:b/>
          <w:bCs/>
          <w:color w:val="FF0000"/>
          <w:sz w:val="28"/>
          <w:szCs w:val="28"/>
        </w:rPr>
      </w:pPr>
    </w:p>
    <w:p w:rsidR="001A52B3" w:rsidRDefault="001A52B3">
      <w:pPr>
        <w:widowControl w:val="0"/>
        <w:autoSpaceDE w:val="0"/>
        <w:jc w:val="both"/>
        <w:rPr>
          <w:b/>
          <w:bCs/>
          <w:color w:val="FF0000"/>
          <w:sz w:val="28"/>
          <w:szCs w:val="28"/>
        </w:rPr>
      </w:pPr>
    </w:p>
    <w:p w:rsidR="00F04A7A" w:rsidRDefault="00F04A7A">
      <w:pPr>
        <w:widowControl w:val="0"/>
        <w:autoSpaceDE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9. Výhrady zadavatele</w:t>
      </w:r>
    </w:p>
    <w:p w:rsidR="00F04A7A" w:rsidRDefault="00F04A7A">
      <w:pPr>
        <w:widowControl w:val="0"/>
        <w:autoSpaceDE w:val="0"/>
        <w:jc w:val="both"/>
        <w:rPr>
          <w:b/>
          <w:bCs/>
          <w:sz w:val="28"/>
          <w:szCs w:val="28"/>
        </w:rPr>
      </w:pPr>
    </w:p>
    <w:p w:rsidR="00F04A7A" w:rsidRDefault="00F04A7A">
      <w:pPr>
        <w:pStyle w:val="Zkladntext2"/>
        <w:rPr>
          <w:bCs/>
          <w:szCs w:val="20"/>
        </w:rPr>
      </w:pPr>
      <w:r>
        <w:rPr>
          <w:bCs/>
          <w:szCs w:val="20"/>
        </w:rPr>
        <w:t xml:space="preserve">- zadavatel si vyhrazuje právo zrušit výzvu bez udání důvodů a nevrátit žádnému z uchazečů    </w:t>
      </w:r>
    </w:p>
    <w:p w:rsidR="00F04A7A" w:rsidRDefault="00F04A7A">
      <w:pPr>
        <w:pStyle w:val="Zkladntext2"/>
        <w:rPr>
          <w:bCs/>
          <w:szCs w:val="20"/>
        </w:rPr>
      </w:pPr>
      <w:r>
        <w:rPr>
          <w:bCs/>
          <w:szCs w:val="20"/>
        </w:rPr>
        <w:t xml:space="preserve">   podanou nabídku</w:t>
      </w:r>
    </w:p>
    <w:p w:rsidR="00F04A7A" w:rsidRDefault="00F04A7A">
      <w:pPr>
        <w:pStyle w:val="Zkladntext2"/>
        <w:rPr>
          <w:bCs/>
          <w:szCs w:val="20"/>
        </w:rPr>
      </w:pPr>
      <w:r>
        <w:rPr>
          <w:bCs/>
          <w:szCs w:val="20"/>
        </w:rPr>
        <w:t>- zadavatel si vyhrazuje právo odmítnout všechny nabídky</w:t>
      </w:r>
    </w:p>
    <w:p w:rsidR="00F04A7A" w:rsidRDefault="00F04A7A">
      <w:pPr>
        <w:pStyle w:val="Zkladntext2"/>
        <w:ind w:left="180" w:hanging="180"/>
        <w:rPr>
          <w:bCs/>
          <w:szCs w:val="20"/>
        </w:rPr>
      </w:pPr>
      <w:r>
        <w:rPr>
          <w:bCs/>
          <w:szCs w:val="20"/>
        </w:rPr>
        <w:t>- zadavatel si vyhrazuje právo nevybrat žádnou z předložených nabídek nebo zrušit zadání výzvy</w:t>
      </w:r>
    </w:p>
    <w:p w:rsidR="00F04A7A" w:rsidRDefault="00F04A7A">
      <w:pPr>
        <w:pStyle w:val="Zkladntext2"/>
        <w:rPr>
          <w:bCs/>
          <w:szCs w:val="20"/>
        </w:rPr>
      </w:pPr>
      <w:r>
        <w:rPr>
          <w:bCs/>
          <w:szCs w:val="20"/>
        </w:rPr>
        <w:t>- zadavatel si vyhrazuje právo neuzavřít smlouvu</w:t>
      </w:r>
    </w:p>
    <w:p w:rsidR="00F04A7A" w:rsidRDefault="00F04A7A">
      <w:pPr>
        <w:pStyle w:val="Zkladntext2"/>
        <w:ind w:left="180" w:hanging="180"/>
        <w:rPr>
          <w:bCs/>
          <w:szCs w:val="20"/>
        </w:rPr>
      </w:pPr>
      <w:r>
        <w:rPr>
          <w:bCs/>
          <w:szCs w:val="20"/>
        </w:rPr>
        <w:t>- zadavatel si vyhrazuje právo před rozhodnutím o výběru nejvhodnější nabídky ověřit informace deklarované uchazeči v nabídce</w:t>
      </w:r>
    </w:p>
    <w:p w:rsidR="00F04A7A" w:rsidRDefault="00F04A7A">
      <w:pPr>
        <w:pStyle w:val="Zkladntext2"/>
        <w:rPr>
          <w:bCs/>
          <w:szCs w:val="20"/>
        </w:rPr>
      </w:pPr>
      <w:r>
        <w:rPr>
          <w:bCs/>
          <w:szCs w:val="20"/>
        </w:rPr>
        <w:t>- zadavatel si vyhrazuje právo dodatečně upravit rozsah předmětu plnění zakázky</w:t>
      </w:r>
    </w:p>
    <w:p w:rsidR="00F04A7A" w:rsidRDefault="00F04A7A">
      <w:pPr>
        <w:pStyle w:val="Zkladntext2"/>
        <w:rPr>
          <w:bCs/>
          <w:szCs w:val="20"/>
        </w:rPr>
      </w:pPr>
      <w:r>
        <w:rPr>
          <w:bCs/>
          <w:szCs w:val="20"/>
        </w:rPr>
        <w:t>- zadavatel variantní řešení nepřipouští</w:t>
      </w:r>
    </w:p>
    <w:p w:rsidR="00B57478" w:rsidRDefault="00B57478">
      <w:pPr>
        <w:widowControl w:val="0"/>
        <w:autoSpaceDE w:val="0"/>
        <w:jc w:val="both"/>
        <w:rPr>
          <w:b/>
          <w:bCs/>
          <w:sz w:val="28"/>
          <w:szCs w:val="28"/>
        </w:rPr>
      </w:pPr>
    </w:p>
    <w:p w:rsidR="001A52B3" w:rsidRDefault="001A52B3">
      <w:pPr>
        <w:widowControl w:val="0"/>
        <w:autoSpaceDE w:val="0"/>
        <w:jc w:val="both"/>
        <w:rPr>
          <w:b/>
          <w:bCs/>
          <w:sz w:val="28"/>
          <w:szCs w:val="28"/>
        </w:rPr>
      </w:pPr>
    </w:p>
    <w:p w:rsidR="001A52B3" w:rsidRDefault="001A52B3">
      <w:pPr>
        <w:widowControl w:val="0"/>
        <w:autoSpaceDE w:val="0"/>
        <w:jc w:val="both"/>
        <w:rPr>
          <w:b/>
          <w:bCs/>
          <w:sz w:val="28"/>
          <w:szCs w:val="28"/>
        </w:rPr>
      </w:pPr>
    </w:p>
    <w:p w:rsidR="001A52B3" w:rsidRDefault="001A52B3">
      <w:pPr>
        <w:widowControl w:val="0"/>
        <w:autoSpaceDE w:val="0"/>
        <w:jc w:val="both"/>
        <w:rPr>
          <w:b/>
          <w:bCs/>
          <w:sz w:val="28"/>
          <w:szCs w:val="28"/>
        </w:rPr>
      </w:pPr>
    </w:p>
    <w:p w:rsidR="001A52B3" w:rsidRDefault="001A52B3">
      <w:pPr>
        <w:widowControl w:val="0"/>
        <w:autoSpaceDE w:val="0"/>
        <w:jc w:val="both"/>
        <w:rPr>
          <w:b/>
          <w:bCs/>
          <w:sz w:val="28"/>
          <w:szCs w:val="28"/>
        </w:rPr>
      </w:pPr>
    </w:p>
    <w:p w:rsidR="00F04A7A" w:rsidRDefault="00F04A7A">
      <w:pPr>
        <w:widowControl w:val="0"/>
        <w:autoSpaceDE w:val="0"/>
        <w:jc w:val="both"/>
        <w:rPr>
          <w:sz w:val="20"/>
          <w:szCs w:val="20"/>
        </w:rPr>
      </w:pPr>
      <w:r>
        <w:rPr>
          <w:b/>
          <w:bCs/>
          <w:sz w:val="28"/>
          <w:szCs w:val="28"/>
        </w:rPr>
        <w:lastRenderedPageBreak/>
        <w:t>10. Ostatní podmínky a požadavky</w:t>
      </w:r>
      <w:r>
        <w:rPr>
          <w:sz w:val="20"/>
          <w:szCs w:val="20"/>
        </w:rPr>
        <w:t xml:space="preserve"> </w:t>
      </w:r>
    </w:p>
    <w:p w:rsidR="00F04A7A" w:rsidRDefault="00F04A7A">
      <w:pPr>
        <w:widowControl w:val="0"/>
        <w:autoSpaceDE w:val="0"/>
        <w:jc w:val="both"/>
        <w:rPr>
          <w:color w:val="FF0000"/>
          <w:sz w:val="20"/>
          <w:szCs w:val="20"/>
        </w:rPr>
      </w:pPr>
    </w:p>
    <w:p w:rsidR="00F04A7A" w:rsidRDefault="00F04A7A">
      <w:pPr>
        <w:pStyle w:val="Zhlav"/>
        <w:widowControl w:val="0"/>
        <w:numPr>
          <w:ilvl w:val="0"/>
          <w:numId w:val="25"/>
        </w:numPr>
        <w:autoSpaceDE w:val="0"/>
        <w:ind w:left="720" w:hanging="360"/>
        <w:jc w:val="both"/>
      </w:pPr>
      <w:r>
        <w:rPr>
          <w:szCs w:val="20"/>
        </w:rPr>
        <w:t>P</w:t>
      </w:r>
      <w:r>
        <w:t>ísemná nabídka bude zpracována v českém jazyce.</w:t>
      </w:r>
    </w:p>
    <w:p w:rsidR="00B57478" w:rsidRPr="008D0E99" w:rsidRDefault="00F04A7A" w:rsidP="008D0E99">
      <w:pPr>
        <w:pStyle w:val="Zhlav"/>
        <w:widowControl w:val="0"/>
        <w:numPr>
          <w:ilvl w:val="0"/>
          <w:numId w:val="25"/>
        </w:numPr>
        <w:autoSpaceDE w:val="0"/>
        <w:ind w:left="720" w:hanging="360"/>
        <w:jc w:val="both"/>
      </w:pPr>
      <w:r>
        <w:t>Pokud uchazeč nesplní podmínky výzvy, bude jeho nabídka vyřazena</w:t>
      </w:r>
    </w:p>
    <w:p w:rsidR="00B57478" w:rsidRDefault="00B57478">
      <w:pPr>
        <w:pStyle w:val="Zhlav"/>
        <w:widowControl w:val="0"/>
        <w:tabs>
          <w:tab w:val="left" w:pos="708"/>
        </w:tabs>
        <w:autoSpaceDE w:val="0"/>
        <w:jc w:val="both"/>
        <w:rPr>
          <w:color w:val="FF0000"/>
        </w:rPr>
      </w:pPr>
    </w:p>
    <w:p w:rsidR="00F04A7A" w:rsidRDefault="00F04A7A">
      <w:pPr>
        <w:pStyle w:val="Zkladntext3"/>
        <w:numPr>
          <w:ilvl w:val="12"/>
          <w:numId w:val="0"/>
        </w:numPr>
        <w:rPr>
          <w:szCs w:val="20"/>
        </w:rPr>
      </w:pPr>
      <w:r>
        <w:rPr>
          <w:szCs w:val="20"/>
        </w:rPr>
        <w:t xml:space="preserve">Tato výzva na podání nabídky malého rozsahu a návrh smlouvy jsou zveřejněny na www. </w:t>
      </w:r>
      <w:proofErr w:type="gramStart"/>
      <w:r>
        <w:rPr>
          <w:szCs w:val="20"/>
        </w:rPr>
        <w:t>stránkách</w:t>
      </w:r>
      <w:proofErr w:type="gramEnd"/>
      <w:r>
        <w:rPr>
          <w:szCs w:val="20"/>
        </w:rPr>
        <w:t xml:space="preserve"> města Strakonice za účelem možnosti přihlášení neomezeného počtu uchazečů.</w:t>
      </w:r>
    </w:p>
    <w:p w:rsidR="00F04A7A" w:rsidRDefault="00F04A7A">
      <w:pPr>
        <w:numPr>
          <w:ilvl w:val="12"/>
          <w:numId w:val="0"/>
        </w:numPr>
        <w:jc w:val="both"/>
        <w:rPr>
          <w:bCs/>
          <w:szCs w:val="20"/>
        </w:rPr>
      </w:pPr>
    </w:p>
    <w:p w:rsidR="00B46FF6" w:rsidRDefault="00FC2E48" w:rsidP="00B46FF6">
      <w:pPr>
        <w:pStyle w:val="Normln0"/>
        <w:jc w:val="both"/>
        <w:rPr>
          <w:rFonts w:ascii="Times New Roman" w:hAnsi="Times New Roman"/>
          <w:color w:val="000000"/>
          <w:sz w:val="24"/>
          <w:u w:val="single"/>
        </w:rPr>
      </w:pPr>
      <w:r>
        <w:rPr>
          <w:rFonts w:ascii="Times New Roman" w:hAnsi="Times New Roman"/>
          <w:color w:val="000000"/>
          <w:sz w:val="24"/>
          <w:u w:val="single"/>
        </w:rPr>
        <w:t>V</w:t>
      </w:r>
      <w:r w:rsidR="00B46FF6">
        <w:rPr>
          <w:rFonts w:ascii="Times New Roman" w:hAnsi="Times New Roman"/>
          <w:color w:val="000000"/>
          <w:sz w:val="24"/>
          <w:u w:val="single"/>
        </w:rPr>
        <w:t xml:space="preserve">yžádání zadávací </w:t>
      </w:r>
      <w:proofErr w:type="gramStart"/>
      <w:r w:rsidR="00B46FF6">
        <w:rPr>
          <w:rFonts w:ascii="Times New Roman" w:hAnsi="Times New Roman"/>
          <w:color w:val="000000"/>
          <w:sz w:val="24"/>
          <w:u w:val="single"/>
        </w:rPr>
        <w:t>dokumentace :</w:t>
      </w:r>
      <w:proofErr w:type="gramEnd"/>
    </w:p>
    <w:p w:rsidR="00B46FF6" w:rsidRDefault="00B46FF6" w:rsidP="00B46FF6">
      <w:pPr>
        <w:pStyle w:val="Normln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Zadávací dokumentace, včetně výzvy, návrhu smlouvy, projektové dokumentace a slepého výkazu výměr</w:t>
      </w:r>
      <w:r>
        <w:rPr>
          <w:rFonts w:ascii="Times New Roman" w:hAnsi="Times New Roman"/>
          <w:sz w:val="24"/>
        </w:rPr>
        <w:t xml:space="preserve"> bude dostupná na www adrese: </w:t>
      </w:r>
      <w:hyperlink r:id="rId10" w:history="1">
        <w:r w:rsidRPr="001D03C6">
          <w:rPr>
            <w:rStyle w:val="Hypertextovodkaz"/>
            <w:rFonts w:ascii="Times New Roman" w:hAnsi="Times New Roman"/>
            <w:sz w:val="24"/>
          </w:rPr>
          <w:t>www.strakonice.eu</w:t>
        </w:r>
      </w:hyperlink>
      <w:r>
        <w:rPr>
          <w:rFonts w:ascii="Times New Roman" w:hAnsi="Times New Roman"/>
          <w:sz w:val="24"/>
        </w:rPr>
        <w:t xml:space="preserve">. </w:t>
      </w:r>
    </w:p>
    <w:p w:rsidR="00B2200A" w:rsidRDefault="00B2200A" w:rsidP="00B2200A">
      <w:pPr>
        <w:pStyle w:val="Normln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 tištěné podobě lze zapůjčit na majetkovém odboru MěU (po telefonické dohodě). </w:t>
      </w:r>
    </w:p>
    <w:p w:rsidR="00F04A7A" w:rsidRDefault="00F04A7A">
      <w:pPr>
        <w:pStyle w:val="Zkladntext2"/>
        <w:rPr>
          <w:bCs/>
        </w:rPr>
      </w:pPr>
      <w:r>
        <w:rPr>
          <w:bCs/>
          <w:szCs w:val="20"/>
        </w:rPr>
        <w:t xml:space="preserve">Případné bližší informace lze získat na MěÚ Strakonice, odbor majetkový, </w:t>
      </w:r>
      <w:r w:rsidR="00A742BC">
        <w:rPr>
          <w:bCs/>
          <w:szCs w:val="20"/>
        </w:rPr>
        <w:t>Dušan Kučera</w:t>
      </w:r>
      <w:r>
        <w:rPr>
          <w:bCs/>
          <w:szCs w:val="20"/>
        </w:rPr>
        <w:t>, tel.:</w:t>
      </w:r>
      <w:r w:rsidR="007805AC">
        <w:rPr>
          <w:bCs/>
          <w:szCs w:val="20"/>
        </w:rPr>
        <w:t> </w:t>
      </w:r>
      <w:r>
        <w:rPr>
          <w:bCs/>
          <w:szCs w:val="20"/>
        </w:rPr>
        <w:t xml:space="preserve"> 383</w:t>
      </w:r>
      <w:r w:rsidR="007805AC">
        <w:rPr>
          <w:bCs/>
          <w:szCs w:val="20"/>
        </w:rPr>
        <w:t> </w:t>
      </w:r>
      <w:r>
        <w:rPr>
          <w:bCs/>
          <w:szCs w:val="20"/>
        </w:rPr>
        <w:t>700</w:t>
      </w:r>
      <w:r w:rsidR="007805AC">
        <w:rPr>
          <w:bCs/>
          <w:szCs w:val="20"/>
        </w:rPr>
        <w:t xml:space="preserve"> </w:t>
      </w:r>
      <w:r>
        <w:rPr>
          <w:bCs/>
          <w:szCs w:val="20"/>
        </w:rPr>
        <w:t>32</w:t>
      </w:r>
      <w:r w:rsidR="00A742BC">
        <w:rPr>
          <w:bCs/>
          <w:szCs w:val="20"/>
        </w:rPr>
        <w:t>4</w:t>
      </w:r>
      <w:r w:rsidR="008D0E99">
        <w:rPr>
          <w:bCs/>
          <w:szCs w:val="20"/>
        </w:rPr>
        <w:t>, e</w:t>
      </w:r>
      <w:r>
        <w:rPr>
          <w:bCs/>
          <w:szCs w:val="20"/>
        </w:rPr>
        <w:t xml:space="preserve">-mail: </w:t>
      </w:r>
      <w:r w:rsidR="00A742BC">
        <w:rPr>
          <w:bCs/>
          <w:szCs w:val="20"/>
        </w:rPr>
        <w:t>dusan</w:t>
      </w:r>
      <w:r w:rsidR="008D0E99">
        <w:rPr>
          <w:bCs/>
          <w:szCs w:val="20"/>
        </w:rPr>
        <w:t>.</w:t>
      </w:r>
      <w:r w:rsidR="00A742BC">
        <w:rPr>
          <w:bCs/>
          <w:szCs w:val="20"/>
        </w:rPr>
        <w:t>kucera</w:t>
      </w:r>
      <w:r>
        <w:rPr>
          <w:bCs/>
          <w:szCs w:val="20"/>
        </w:rPr>
        <w:t>@mu-st.cz</w:t>
      </w:r>
      <w:r w:rsidR="007805AC">
        <w:rPr>
          <w:bCs/>
          <w:szCs w:val="20"/>
        </w:rPr>
        <w:t>.</w:t>
      </w:r>
    </w:p>
    <w:p w:rsidR="00F04A7A" w:rsidRDefault="00F04A7A">
      <w:pPr>
        <w:pStyle w:val="Zkladntext2"/>
        <w:rPr>
          <w:bCs/>
        </w:rPr>
      </w:pPr>
    </w:p>
    <w:p w:rsidR="0015078A" w:rsidRDefault="0015078A">
      <w:pPr>
        <w:pStyle w:val="Zkladntext2"/>
        <w:rPr>
          <w:bCs/>
        </w:rPr>
      </w:pPr>
    </w:p>
    <w:p w:rsidR="0015078A" w:rsidRDefault="0015078A">
      <w:pPr>
        <w:pStyle w:val="Zkladntext2"/>
        <w:rPr>
          <w:bCs/>
        </w:rPr>
      </w:pPr>
    </w:p>
    <w:p w:rsidR="000050A8" w:rsidRDefault="000050A8">
      <w:pPr>
        <w:pStyle w:val="Zkladntext2"/>
        <w:rPr>
          <w:bCs/>
        </w:rPr>
      </w:pPr>
    </w:p>
    <w:p w:rsidR="000050A8" w:rsidRDefault="000050A8">
      <w:pPr>
        <w:pStyle w:val="Zkladntext2"/>
        <w:rPr>
          <w:bCs/>
        </w:rPr>
      </w:pPr>
    </w:p>
    <w:p w:rsidR="0015078A" w:rsidRDefault="00BB2BE6">
      <w:pPr>
        <w:pStyle w:val="Zkladntext2"/>
        <w:rPr>
          <w:bCs/>
        </w:rPr>
      </w:pPr>
      <w:r>
        <w:rPr>
          <w:bCs/>
        </w:rPr>
        <w:t>otisk úředního razítka</w:t>
      </w:r>
    </w:p>
    <w:p w:rsidR="00B46FF6" w:rsidRDefault="00B46FF6">
      <w:pPr>
        <w:pStyle w:val="Zkladntext2"/>
        <w:rPr>
          <w:bCs/>
        </w:rPr>
      </w:pPr>
    </w:p>
    <w:p w:rsidR="00BB2BE6" w:rsidRDefault="00BB2BE6">
      <w:pPr>
        <w:pStyle w:val="Zkladntext2"/>
        <w:rPr>
          <w:bCs/>
        </w:rPr>
      </w:pPr>
    </w:p>
    <w:p w:rsidR="00BB2BE6" w:rsidRDefault="00BB2BE6">
      <w:pPr>
        <w:pStyle w:val="Zkladntext2"/>
        <w:rPr>
          <w:bCs/>
        </w:rPr>
      </w:pPr>
      <w:r>
        <w:rPr>
          <w:bCs/>
        </w:rPr>
        <w:t>_________________________</w:t>
      </w:r>
    </w:p>
    <w:p w:rsidR="00F04A7A" w:rsidRDefault="00F04A7A">
      <w:pPr>
        <w:pStyle w:val="Zkladntext2"/>
        <w:rPr>
          <w:bCs/>
        </w:rPr>
      </w:pPr>
      <w:r>
        <w:rPr>
          <w:bCs/>
        </w:rPr>
        <w:t>Ing. Jana Narovcová</w:t>
      </w:r>
      <w:r w:rsidR="007805AC">
        <w:rPr>
          <w:bCs/>
        </w:rPr>
        <w:t>,</w:t>
      </w:r>
      <w:r>
        <w:rPr>
          <w:bCs/>
        </w:rPr>
        <w:t xml:space="preserve"> </w:t>
      </w:r>
      <w:proofErr w:type="gramStart"/>
      <w:r>
        <w:rPr>
          <w:bCs/>
        </w:rPr>
        <w:t>v.r.</w:t>
      </w:r>
      <w:proofErr w:type="gramEnd"/>
    </w:p>
    <w:p w:rsidR="00F04A7A" w:rsidRDefault="00F04A7A">
      <w:pPr>
        <w:pStyle w:val="Zkladntext2"/>
        <w:rPr>
          <w:bCs/>
        </w:rPr>
      </w:pPr>
      <w:r>
        <w:rPr>
          <w:bCs/>
        </w:rPr>
        <w:t>vedoucí majetkového odboru</w:t>
      </w:r>
    </w:p>
    <w:p w:rsidR="00F04A7A" w:rsidRDefault="00F04A7A">
      <w:pPr>
        <w:pStyle w:val="Zkladntext2"/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F04A7A" w:rsidRDefault="00F04A7A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F04A7A" w:rsidRDefault="00F04A7A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F04A7A" w:rsidRDefault="00F04A7A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F04A7A" w:rsidRDefault="00F04A7A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F04A7A" w:rsidRDefault="00F04A7A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F04A7A" w:rsidRDefault="00F04A7A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F04A7A" w:rsidRDefault="00F04A7A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F04A7A" w:rsidRDefault="00F04A7A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F04A7A" w:rsidRDefault="00F04A7A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F04A7A" w:rsidRDefault="00F04A7A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F04A7A" w:rsidRDefault="00F04A7A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F04A7A" w:rsidRDefault="00F04A7A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F04A7A" w:rsidRDefault="00F04A7A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F04A7A" w:rsidRDefault="00F04A7A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FC2E48" w:rsidRDefault="00FC2E48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FC2E48" w:rsidRDefault="00FC2E48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E9174B" w:rsidRDefault="00E9174B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E9174B" w:rsidRDefault="00E9174B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E9174B" w:rsidRDefault="00E9174B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E9174B" w:rsidRDefault="00E9174B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E9174B" w:rsidRDefault="00E9174B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E9174B" w:rsidRDefault="00E9174B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E9174B" w:rsidRDefault="00E9174B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E9174B" w:rsidRDefault="00E9174B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E9174B" w:rsidRDefault="00E9174B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E9174B" w:rsidRDefault="00E9174B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E9174B" w:rsidRDefault="00E9174B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E9174B" w:rsidRDefault="00E9174B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F04A7A" w:rsidRDefault="00F04A7A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FC2E48" w:rsidRDefault="00FC2E48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FC2E48" w:rsidRDefault="00FC2E48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F04A7A" w:rsidRDefault="00F04A7A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062278" w:rsidRDefault="00062278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F04A7A" w:rsidRDefault="00F04A7A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F04A7A" w:rsidRDefault="00F04A7A">
      <w:pPr>
        <w:pStyle w:val="Nadpis3"/>
        <w:rPr>
          <w:rFonts w:eastAsia="Arial Unicode MS"/>
          <w:sz w:val="36"/>
        </w:rPr>
      </w:pPr>
      <w:r>
        <w:rPr>
          <w:sz w:val="36"/>
        </w:rPr>
        <w:t>Krycí list nabídky</w:t>
      </w:r>
    </w:p>
    <w:p w:rsidR="00F04A7A" w:rsidRDefault="00F04A7A">
      <w:pPr>
        <w:jc w:val="center"/>
      </w:pPr>
    </w:p>
    <w:p w:rsidR="00F04A7A" w:rsidRPr="008F4EAD" w:rsidRDefault="00F04A7A">
      <w:pPr>
        <w:jc w:val="center"/>
      </w:pPr>
      <w:r w:rsidRPr="008F4EAD">
        <w:t xml:space="preserve">na veřejnou zakázku na stavební práce: </w:t>
      </w:r>
    </w:p>
    <w:p w:rsidR="008F4EAD" w:rsidRPr="008F4EAD" w:rsidRDefault="008F4EAD">
      <w:pPr>
        <w:jc w:val="center"/>
      </w:pPr>
    </w:p>
    <w:p w:rsidR="00F04A7A" w:rsidRPr="008F4EAD" w:rsidRDefault="008F4EAD" w:rsidP="008F4EAD">
      <w:pPr>
        <w:rPr>
          <w:b/>
          <w:i/>
          <w:iCs/>
          <w:sz w:val="28"/>
          <w:szCs w:val="28"/>
        </w:rPr>
      </w:pPr>
      <w:r>
        <w:rPr>
          <w:b/>
          <w:i/>
          <w:iCs/>
          <w:snapToGrid w:val="0"/>
          <w:sz w:val="28"/>
          <w:szCs w:val="28"/>
        </w:rPr>
        <w:t xml:space="preserve">   </w:t>
      </w:r>
      <w:r w:rsidR="00A742BC">
        <w:rPr>
          <w:b/>
          <w:i/>
          <w:iCs/>
          <w:snapToGrid w:val="0"/>
          <w:sz w:val="28"/>
          <w:szCs w:val="28"/>
        </w:rPr>
        <w:t xml:space="preserve">                                </w:t>
      </w:r>
      <w:r>
        <w:rPr>
          <w:b/>
          <w:i/>
          <w:iCs/>
          <w:snapToGrid w:val="0"/>
          <w:sz w:val="28"/>
          <w:szCs w:val="28"/>
        </w:rPr>
        <w:t xml:space="preserve"> </w:t>
      </w:r>
      <w:r w:rsidR="00F04A7A" w:rsidRPr="008F4EAD">
        <w:rPr>
          <w:b/>
          <w:i/>
          <w:iCs/>
          <w:snapToGrid w:val="0"/>
          <w:sz w:val="28"/>
          <w:szCs w:val="28"/>
        </w:rPr>
        <w:t>„</w:t>
      </w:r>
      <w:r w:rsidR="00A742BC">
        <w:rPr>
          <w:b/>
          <w:snapToGrid w:val="0"/>
          <w:sz w:val="28"/>
          <w:szCs w:val="28"/>
        </w:rPr>
        <w:t>Prodloužení kanalizace</w:t>
      </w:r>
      <w:r w:rsidR="007805AC">
        <w:rPr>
          <w:b/>
          <w:snapToGrid w:val="0"/>
          <w:sz w:val="28"/>
          <w:szCs w:val="28"/>
        </w:rPr>
        <w:t xml:space="preserve"> ul.</w:t>
      </w:r>
      <w:r w:rsidR="00A742BC">
        <w:rPr>
          <w:b/>
          <w:snapToGrid w:val="0"/>
          <w:sz w:val="28"/>
          <w:szCs w:val="28"/>
        </w:rPr>
        <w:t xml:space="preserve"> Holečkova</w:t>
      </w:r>
      <w:r w:rsidR="00F04A7A" w:rsidRPr="008F4EAD">
        <w:rPr>
          <w:b/>
          <w:i/>
          <w:iCs/>
          <w:sz w:val="28"/>
          <w:szCs w:val="28"/>
        </w:rPr>
        <w:t>“</w:t>
      </w:r>
    </w:p>
    <w:p w:rsidR="00F04A7A" w:rsidRDefault="00F04A7A">
      <w:pPr>
        <w:pStyle w:val="Nadpis1"/>
        <w:rPr>
          <w:sz w:val="28"/>
          <w:u w:val="single"/>
        </w:rPr>
      </w:pPr>
    </w:p>
    <w:p w:rsidR="00F04A7A" w:rsidRDefault="00F04A7A">
      <w:pPr>
        <w:pStyle w:val="Nadpis1"/>
        <w:rPr>
          <w:rFonts w:eastAsia="Arial Unicode MS"/>
          <w:sz w:val="28"/>
          <w:u w:val="single"/>
        </w:rPr>
      </w:pPr>
      <w:r>
        <w:rPr>
          <w:sz w:val="28"/>
          <w:u w:val="single"/>
        </w:rPr>
        <w:t xml:space="preserve">Údaje o uchazeči </w:t>
      </w:r>
    </w:p>
    <w:p w:rsidR="00F04A7A" w:rsidRDefault="00F04A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F04A7A">
        <w:trPr>
          <w:trHeight w:val="397"/>
        </w:trPr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F04A7A" w:rsidRDefault="00F04A7A">
            <w:r>
              <w:t>Obchodní firma nebo název</w:t>
            </w:r>
          </w:p>
          <w:p w:rsidR="00F04A7A" w:rsidRDefault="00F04A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F04A7A" w:rsidRDefault="00F04A7A">
            <w:r>
              <w:t>Obchodní firma nebo jméno a příjmení</w:t>
            </w:r>
          </w:p>
          <w:p w:rsidR="00F04A7A" w:rsidRDefault="00F04A7A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04A7A" w:rsidRDefault="00F04A7A"/>
        </w:tc>
      </w:tr>
      <w:tr w:rsidR="00F04A7A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F04A7A" w:rsidRDefault="00F04A7A">
            <w:r>
              <w:t>Sídlo</w:t>
            </w:r>
          </w:p>
          <w:p w:rsidR="00F04A7A" w:rsidRDefault="00F04A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F04A7A" w:rsidRDefault="00F04A7A">
            <w:r>
              <w:t>Místo podnikání popř. místo trvalého pobytu</w:t>
            </w:r>
          </w:p>
          <w:p w:rsidR="00F04A7A" w:rsidRDefault="00F04A7A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04A7A" w:rsidRDefault="00F04A7A"/>
        </w:tc>
      </w:tr>
      <w:tr w:rsidR="00F04A7A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F04A7A" w:rsidRDefault="00F04A7A">
            <w:r>
              <w:t>Právní forma</w:t>
            </w: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04A7A" w:rsidRDefault="00F04A7A"/>
        </w:tc>
      </w:tr>
      <w:tr w:rsidR="00F04A7A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</w:tcPr>
          <w:p w:rsidR="00F04A7A" w:rsidRDefault="00F04A7A">
            <w:r>
              <w:t>IČ</w:t>
            </w: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F04A7A" w:rsidRDefault="00F04A7A"/>
        </w:tc>
      </w:tr>
      <w:tr w:rsidR="00F04A7A">
        <w:trPr>
          <w:trHeight w:val="397"/>
        </w:trPr>
        <w:tc>
          <w:tcPr>
            <w:tcW w:w="468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F04A7A" w:rsidRDefault="00F04A7A">
            <w: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04A7A" w:rsidRDefault="00F04A7A"/>
        </w:tc>
      </w:tr>
      <w:tr w:rsidR="00F04A7A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F04A7A" w:rsidRDefault="00F04A7A">
            <w:pPr>
              <w:pStyle w:val="Zhlav"/>
              <w:tabs>
                <w:tab w:val="left" w:pos="708"/>
              </w:tabs>
            </w:pP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04A7A" w:rsidRDefault="00F04A7A"/>
        </w:tc>
      </w:tr>
      <w:tr w:rsidR="00F04A7A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F04A7A" w:rsidRDefault="00F04A7A">
            <w:r>
              <w:t>E-mail</w:t>
            </w: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04A7A" w:rsidRDefault="00F04A7A"/>
        </w:tc>
      </w:tr>
      <w:tr w:rsidR="00F04A7A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04A7A" w:rsidRDefault="00F04A7A">
            <w:r>
              <w:t>Kontaktní osoba pro</w:t>
            </w:r>
          </w:p>
          <w:p w:rsidR="00F04A7A" w:rsidRDefault="00F04A7A">
            <w:r>
              <w:t>jednání ve věci nabídky</w:t>
            </w: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4A7A" w:rsidRDefault="00F04A7A"/>
        </w:tc>
      </w:tr>
    </w:tbl>
    <w:p w:rsidR="00F04A7A" w:rsidRDefault="00F04A7A"/>
    <w:p w:rsidR="00F04A7A" w:rsidRDefault="00F04A7A">
      <w:pPr>
        <w:pStyle w:val="Nadpis1"/>
        <w:rPr>
          <w:rFonts w:eastAsia="Arial Unicode MS"/>
          <w:sz w:val="28"/>
          <w:u w:val="single"/>
        </w:rPr>
      </w:pPr>
      <w:r>
        <w:rPr>
          <w:sz w:val="28"/>
          <w:u w:val="single"/>
        </w:rPr>
        <w:t xml:space="preserve">Cenová nabídka </w:t>
      </w:r>
    </w:p>
    <w:p w:rsidR="00F04A7A" w:rsidRDefault="00F04A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F04A7A">
        <w:trPr>
          <w:trHeight w:val="397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F04A7A" w:rsidRDefault="00F04A7A">
            <w:r>
              <w:t>Nabídková cena díla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F04A7A" w:rsidRDefault="00F04A7A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F04A7A" w:rsidRDefault="00F04A7A">
            <w:pPr>
              <w:pStyle w:val="Nadpis8"/>
              <w:jc w:val="center"/>
            </w:pPr>
            <w:r>
              <w:t>Kč</w:t>
            </w:r>
          </w:p>
        </w:tc>
      </w:tr>
      <w:tr w:rsidR="00F04A7A">
        <w:trPr>
          <w:trHeight w:val="397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04A7A" w:rsidRDefault="00F04A7A">
            <w:pPr>
              <w:pStyle w:val="Nadpis4"/>
              <w:jc w:val="left"/>
              <w:rPr>
                <w:rFonts w:eastAsia="Arial Unicode MS"/>
                <w:b w:val="0"/>
              </w:rPr>
            </w:pPr>
            <w:r>
              <w:rPr>
                <w:b w:val="0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04A7A" w:rsidRDefault="00F04A7A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F04A7A" w:rsidRDefault="00F04A7A">
            <w:pPr>
              <w:pStyle w:val="Nadpis5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Kč</w:t>
            </w:r>
          </w:p>
        </w:tc>
      </w:tr>
      <w:tr w:rsidR="00F04A7A">
        <w:trPr>
          <w:trHeight w:val="397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04A7A" w:rsidRDefault="00F04A7A">
            <w:pPr>
              <w:pStyle w:val="Nadpis4"/>
              <w:rPr>
                <w:rFonts w:eastAsia="Arial Unicode MS"/>
              </w:rPr>
            </w:pPr>
            <w:r>
              <w:t>Celková cena 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04A7A" w:rsidRDefault="00F04A7A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F04A7A" w:rsidRDefault="00F04A7A">
            <w:pPr>
              <w:pStyle w:val="Nadpis5"/>
              <w:jc w:val="center"/>
              <w:rPr>
                <w:sz w:val="24"/>
              </w:rPr>
            </w:pPr>
            <w:r>
              <w:rPr>
                <w:sz w:val="24"/>
              </w:rPr>
              <w:t>Kč</w:t>
            </w:r>
          </w:p>
        </w:tc>
      </w:tr>
    </w:tbl>
    <w:p w:rsidR="00F04A7A" w:rsidRDefault="00F04A7A">
      <w:pPr>
        <w:pStyle w:val="Nadpis1"/>
        <w:rPr>
          <w:rFonts w:eastAsia="Arial Unicode MS"/>
          <w:sz w:val="28"/>
          <w:u w:val="single"/>
        </w:rPr>
      </w:pPr>
    </w:p>
    <w:p w:rsidR="00F04A7A" w:rsidRDefault="00F04A7A"/>
    <w:p w:rsidR="00F04A7A" w:rsidRDefault="00F04A7A"/>
    <w:p w:rsidR="00F04A7A" w:rsidRDefault="00F04A7A"/>
    <w:p w:rsidR="00F04A7A" w:rsidRDefault="00F04A7A"/>
    <w:p w:rsidR="00F04A7A" w:rsidRDefault="00F04A7A">
      <w:pPr>
        <w:jc w:val="both"/>
      </w:pPr>
      <w:r>
        <w:t>V ………………….. dne ……………</w:t>
      </w:r>
    </w:p>
    <w:p w:rsidR="00F04A7A" w:rsidRDefault="00F04A7A">
      <w:pPr>
        <w:ind w:left="4956"/>
        <w:jc w:val="both"/>
      </w:pPr>
      <w:r>
        <w:t xml:space="preserve">           ……………………………….</w:t>
      </w:r>
    </w:p>
    <w:p w:rsidR="00F04A7A" w:rsidRDefault="00F04A7A">
      <w:pPr>
        <w:ind w:left="4248" w:firstLine="708"/>
        <w:jc w:val="both"/>
      </w:pPr>
      <w:r>
        <w:t xml:space="preserve">                       jméno a podpis</w:t>
      </w:r>
    </w:p>
    <w:p w:rsidR="00F04A7A" w:rsidRDefault="00F04A7A">
      <w:pPr>
        <w:ind w:left="4248" w:firstLine="708"/>
        <w:jc w:val="both"/>
      </w:pPr>
      <w:r>
        <w:t xml:space="preserve">          oprávněného zástupce uchazeče</w:t>
      </w:r>
    </w:p>
    <w:p w:rsidR="00F04A7A" w:rsidRDefault="00F04A7A"/>
    <w:p w:rsidR="00F04A7A" w:rsidRDefault="00F04A7A"/>
    <w:p w:rsidR="00F04A7A" w:rsidRDefault="00F04A7A"/>
    <w:p w:rsidR="00FC2E48" w:rsidRDefault="00FC2E48"/>
    <w:p w:rsidR="00FC2E48" w:rsidRDefault="00FC2E48"/>
    <w:p w:rsidR="00FC2E48" w:rsidRDefault="00FC2E48"/>
    <w:p w:rsidR="00FC2E48" w:rsidRDefault="00FC2E48"/>
    <w:p w:rsidR="00F04A7A" w:rsidRDefault="00F04A7A"/>
    <w:p w:rsidR="00F04A7A" w:rsidRDefault="00F04A7A"/>
    <w:p w:rsidR="00F04A7A" w:rsidRDefault="00F04A7A"/>
    <w:p w:rsidR="00F04A7A" w:rsidRDefault="00F04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Čestné prohlášení </w:t>
      </w:r>
    </w:p>
    <w:p w:rsidR="00F04A7A" w:rsidRDefault="00F04A7A"/>
    <w:p w:rsidR="00F04A7A" w:rsidRDefault="00F04A7A"/>
    <w:p w:rsidR="00F04A7A" w:rsidRDefault="00F04A7A">
      <w:pPr>
        <w:jc w:val="both"/>
      </w:pPr>
      <w:r>
        <w:t xml:space="preserve">Jako uchazeč o veřejnou zakázku čestně prohlašuji, že: </w:t>
      </w:r>
    </w:p>
    <w:p w:rsidR="00F04A7A" w:rsidRDefault="00F04A7A">
      <w:pPr>
        <w:jc w:val="both"/>
      </w:pPr>
    </w:p>
    <w:p w:rsidR="00F04A7A" w:rsidRDefault="00F04A7A">
      <w:pPr>
        <w:numPr>
          <w:ilvl w:val="0"/>
          <w:numId w:val="23"/>
        </w:numPr>
        <w:jc w:val="both"/>
      </w:pPr>
      <w:r>
        <w:t>veškeré informace uváděné a obsažené v nabídce jsou pravdivé,</w:t>
      </w:r>
    </w:p>
    <w:p w:rsidR="00F04A7A" w:rsidRDefault="00F04A7A">
      <w:pPr>
        <w:numPr>
          <w:ilvl w:val="0"/>
          <w:numId w:val="23"/>
        </w:numPr>
        <w:jc w:val="both"/>
      </w:pPr>
      <w:proofErr w:type="gramStart"/>
      <w:r>
        <w:t>jsem</w:t>
      </w:r>
      <w:proofErr w:type="gramEnd"/>
      <w:r>
        <w:t xml:space="preserve"> se </w:t>
      </w:r>
      <w:proofErr w:type="gramStart"/>
      <w:r>
        <w:t>seznámil</w:t>
      </w:r>
      <w:proofErr w:type="gramEnd"/>
      <w:r>
        <w:t xml:space="preserve"> s podmínkami výzvy a zadávací dokumentací,</w:t>
      </w:r>
    </w:p>
    <w:p w:rsidR="00F04A7A" w:rsidRDefault="00F04A7A">
      <w:pPr>
        <w:numPr>
          <w:ilvl w:val="0"/>
          <w:numId w:val="23"/>
        </w:numPr>
        <w:jc w:val="both"/>
      </w:pPr>
      <w:proofErr w:type="gramStart"/>
      <w:r>
        <w:t>jsem</w:t>
      </w:r>
      <w:proofErr w:type="gramEnd"/>
      <w:r>
        <w:t xml:space="preserve"> si před podáním nabídky </w:t>
      </w:r>
      <w:proofErr w:type="gramStart"/>
      <w:r>
        <w:t>vyjasnil</w:t>
      </w:r>
      <w:proofErr w:type="gramEnd"/>
      <w:r>
        <w:t xml:space="preserve"> všechna případně sporná ustanovení, technické nejasnosti a že podmínky výzvy a zadávací dokumentaci respektuji.</w:t>
      </w:r>
    </w:p>
    <w:p w:rsidR="00F04A7A" w:rsidRDefault="00F04A7A"/>
    <w:p w:rsidR="00F04A7A" w:rsidRDefault="00F04A7A"/>
    <w:p w:rsidR="00F04A7A" w:rsidRDefault="00F04A7A"/>
    <w:p w:rsidR="00F04A7A" w:rsidRDefault="00F04A7A"/>
    <w:p w:rsidR="00F04A7A" w:rsidRDefault="00F04A7A"/>
    <w:p w:rsidR="00F04A7A" w:rsidRDefault="00F04A7A"/>
    <w:p w:rsidR="00F04A7A" w:rsidRDefault="00F04A7A"/>
    <w:p w:rsidR="00F04A7A" w:rsidRDefault="00F04A7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04A7A" w:rsidRDefault="00F04A7A">
      <w:r>
        <w:t>V ………………….. dne ……………</w:t>
      </w:r>
    </w:p>
    <w:p w:rsidR="00F04A7A" w:rsidRDefault="00F04A7A"/>
    <w:p w:rsidR="00F04A7A" w:rsidRDefault="00F04A7A">
      <w:r>
        <w:tab/>
      </w:r>
    </w:p>
    <w:p w:rsidR="00F04A7A" w:rsidRDefault="00F04A7A"/>
    <w:p w:rsidR="00F04A7A" w:rsidRDefault="00F04A7A"/>
    <w:p w:rsidR="00F04A7A" w:rsidRDefault="00F04A7A"/>
    <w:p w:rsidR="00F04A7A" w:rsidRDefault="00F04A7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……………………………….</w:t>
      </w:r>
    </w:p>
    <w:p w:rsidR="00F04A7A" w:rsidRDefault="00F04A7A">
      <w:r>
        <w:t xml:space="preserve">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jméno a podpis</w:t>
      </w:r>
    </w:p>
    <w:p w:rsidR="00F04A7A" w:rsidRDefault="00F04A7A">
      <w:pPr>
        <w:ind w:left="4254" w:firstLine="709"/>
      </w:pPr>
      <w:r>
        <w:t xml:space="preserve">          uchazeče (oprávněného zástupce)</w:t>
      </w:r>
    </w:p>
    <w:p w:rsidR="00F04A7A" w:rsidRDefault="00F04A7A"/>
    <w:p w:rsidR="00F04A7A" w:rsidRDefault="00F04A7A"/>
    <w:p w:rsidR="00F04A7A" w:rsidRDefault="00F04A7A">
      <w:pPr>
        <w:pStyle w:val="Nadpis3"/>
      </w:pPr>
    </w:p>
    <w:sectPr w:rsidR="00F04A7A" w:rsidSect="001A52B3">
      <w:footerReference w:type="default" r:id="rId11"/>
      <w:footerReference w:type="first" r:id="rId12"/>
      <w:pgSz w:w="11907" w:h="16840"/>
      <w:pgMar w:top="1134" w:right="1247" w:bottom="1276" w:left="1134" w:header="737" w:footer="29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52A" w:rsidRDefault="000F552A">
      <w:r>
        <w:separator/>
      </w:r>
    </w:p>
  </w:endnote>
  <w:endnote w:type="continuationSeparator" w:id="0">
    <w:p w:rsidR="000F552A" w:rsidRDefault="000F5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Rossia">
    <w:altName w:val="Symbol"/>
    <w:charset w:val="02"/>
    <w:family w:val="decorative"/>
    <w:pitch w:val="variable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88"/>
      <w:gridCol w:w="146"/>
      <w:gridCol w:w="146"/>
      <w:gridCol w:w="146"/>
    </w:tblGrid>
    <w:tr w:rsidR="00F04A7A">
      <w:tc>
        <w:tcPr>
          <w:tcW w:w="2746" w:type="dxa"/>
          <w:tcBorders>
            <w:top w:val="single" w:sz="4" w:space="0" w:color="auto"/>
          </w:tcBorders>
        </w:tcPr>
        <w:tbl>
          <w:tblPr>
            <w:tblW w:w="9047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626"/>
            <w:gridCol w:w="2644"/>
            <w:gridCol w:w="1892"/>
            <w:gridCol w:w="2885"/>
          </w:tblGrid>
          <w:tr w:rsidR="00062278" w:rsidTr="00062278">
            <w:tc>
              <w:tcPr>
                <w:tcW w:w="1626" w:type="dxa"/>
                <w:tcBorders>
                  <w:top w:val="single" w:sz="4" w:space="0" w:color="auto"/>
                </w:tcBorders>
              </w:tcPr>
              <w:p w:rsidR="00062278" w:rsidRDefault="00062278" w:rsidP="00062278">
                <w:pPr>
                  <w:pStyle w:val="Zpat"/>
                </w:pPr>
                <w:r>
                  <w:rPr>
                    <w:sz w:val="16"/>
                  </w:rPr>
                  <w:t>Velké náměstí 2</w:t>
                </w:r>
              </w:p>
            </w:tc>
            <w:tc>
              <w:tcPr>
                <w:tcW w:w="2644" w:type="dxa"/>
                <w:tcBorders>
                  <w:top w:val="single" w:sz="4" w:space="0" w:color="auto"/>
                </w:tcBorders>
              </w:tcPr>
              <w:p w:rsidR="00062278" w:rsidRDefault="00062278" w:rsidP="00062278">
                <w:pPr>
                  <w:pStyle w:val="Zpat"/>
                  <w:ind w:left="726" w:hanging="726"/>
                  <w:rPr>
                    <w:sz w:val="16"/>
                  </w:rPr>
                </w:pPr>
                <w:proofErr w:type="gramStart"/>
                <w:r>
                  <w:rPr>
                    <w:sz w:val="16"/>
                  </w:rPr>
                  <w:t xml:space="preserve">č.ú. </w:t>
                </w:r>
                <w:r>
                  <w:rPr>
                    <w:color w:val="000000"/>
                    <w:sz w:val="16"/>
                    <w:szCs w:val="20"/>
                  </w:rPr>
                  <w:t>1768038/0300</w:t>
                </w:r>
                <w:proofErr w:type="gramEnd"/>
              </w:p>
            </w:tc>
            <w:tc>
              <w:tcPr>
                <w:tcW w:w="1892" w:type="dxa"/>
                <w:tcBorders>
                  <w:top w:val="single" w:sz="4" w:space="0" w:color="auto"/>
                </w:tcBorders>
              </w:tcPr>
              <w:p w:rsidR="00062278" w:rsidRDefault="00062278" w:rsidP="00062278">
                <w:pPr>
                  <w:pStyle w:val="Zpat"/>
                </w:pPr>
                <w:r>
                  <w:rPr>
                    <w:sz w:val="16"/>
                  </w:rPr>
                  <w:t xml:space="preserve">e-mail: </w:t>
                </w:r>
                <w:hyperlink r:id="rId1" w:history="1">
                  <w:r>
                    <w:rPr>
                      <w:rStyle w:val="Hypertextovodkaz"/>
                      <w:sz w:val="16"/>
                    </w:rPr>
                    <w:t>posta@mu-st.cz</w:t>
                  </w:r>
                </w:hyperlink>
              </w:p>
            </w:tc>
            <w:tc>
              <w:tcPr>
                <w:tcW w:w="2885" w:type="dxa"/>
                <w:tcBorders>
                  <w:top w:val="single" w:sz="4" w:space="0" w:color="auto"/>
                </w:tcBorders>
              </w:tcPr>
              <w:p w:rsidR="00062278" w:rsidRDefault="00062278" w:rsidP="00062278">
                <w:pPr>
                  <w:pStyle w:val="Zpat"/>
                  <w:jc w:val="right"/>
                </w:pPr>
                <w:r>
                  <w:rPr>
                    <w:sz w:val="16"/>
                  </w:rPr>
                  <w:t>telefon:+420 383 700 111</w:t>
                </w:r>
              </w:p>
            </w:tc>
          </w:tr>
          <w:tr w:rsidR="00062278" w:rsidTr="00062278">
            <w:tc>
              <w:tcPr>
                <w:tcW w:w="1626" w:type="dxa"/>
              </w:tcPr>
              <w:p w:rsidR="00062278" w:rsidRDefault="00062278" w:rsidP="00062278">
                <w:pPr>
                  <w:pStyle w:val="Zpat"/>
                </w:pPr>
                <w:r>
                  <w:rPr>
                    <w:sz w:val="16"/>
                  </w:rPr>
                  <w:t>386 01 Strakonice</w:t>
                </w:r>
              </w:p>
            </w:tc>
            <w:tc>
              <w:tcPr>
                <w:tcW w:w="2644" w:type="dxa"/>
              </w:tcPr>
              <w:p w:rsidR="00062278" w:rsidRDefault="00062278" w:rsidP="00062278">
                <w:pPr>
                  <w:pStyle w:val="Zpat"/>
                </w:pPr>
                <w:r>
                  <w:rPr>
                    <w:sz w:val="16"/>
                  </w:rPr>
                  <w:t>IČ: 00251810, DIČ: CZ00251810</w:t>
                </w:r>
              </w:p>
            </w:tc>
            <w:tc>
              <w:tcPr>
                <w:tcW w:w="1892" w:type="dxa"/>
              </w:tcPr>
              <w:p w:rsidR="00062278" w:rsidRDefault="00062278" w:rsidP="00062278">
                <w:pPr>
                  <w:pStyle w:val="Zpat"/>
                </w:pPr>
                <w:r>
                  <w:rPr>
                    <w:sz w:val="16"/>
                  </w:rPr>
                  <w:t xml:space="preserve">url: </w:t>
                </w:r>
                <w:hyperlink r:id="rId2" w:history="1">
                  <w:r>
                    <w:rPr>
                      <w:rStyle w:val="Hypertextovodkaz"/>
                      <w:sz w:val="16"/>
                    </w:rPr>
                    <w:t>http://www.mu-st.cz</w:t>
                  </w:r>
                </w:hyperlink>
              </w:p>
            </w:tc>
            <w:tc>
              <w:tcPr>
                <w:tcW w:w="2885" w:type="dxa"/>
              </w:tcPr>
              <w:p w:rsidR="00062278" w:rsidRDefault="00062278" w:rsidP="00062278">
                <w:pPr>
                  <w:pStyle w:val="Zpat"/>
                  <w:ind w:left="357" w:hanging="141"/>
                  <w:jc w:val="right"/>
                </w:pPr>
                <w:r>
                  <w:rPr>
                    <w:sz w:val="16"/>
                    <w:szCs w:val="16"/>
                  </w:rPr>
                  <w:t xml:space="preserve">identifikátor DS: </w:t>
                </w:r>
                <w:r w:rsidRPr="003F1D18">
                  <w:rPr>
                    <w:sz w:val="16"/>
                    <w:szCs w:val="16"/>
                  </w:rPr>
                  <w:t>4gpbfnq</w:t>
                </w:r>
              </w:p>
            </w:tc>
          </w:tr>
        </w:tbl>
        <w:p w:rsidR="00F04A7A" w:rsidRDefault="00F04A7A">
          <w:pPr>
            <w:pStyle w:val="Zpat"/>
          </w:pPr>
        </w:p>
      </w:tc>
      <w:tc>
        <w:tcPr>
          <w:tcW w:w="2501" w:type="dxa"/>
          <w:tcBorders>
            <w:top w:val="single" w:sz="4" w:space="0" w:color="auto"/>
          </w:tcBorders>
        </w:tcPr>
        <w:p w:rsidR="00F04A7A" w:rsidRDefault="00F04A7A">
          <w:pPr>
            <w:pStyle w:val="Zpat"/>
          </w:pPr>
        </w:p>
      </w:tc>
      <w:tc>
        <w:tcPr>
          <w:tcW w:w="2005" w:type="dxa"/>
          <w:tcBorders>
            <w:top w:val="single" w:sz="4" w:space="0" w:color="auto"/>
          </w:tcBorders>
        </w:tcPr>
        <w:p w:rsidR="00F04A7A" w:rsidRDefault="00F04A7A">
          <w:pPr>
            <w:pStyle w:val="Zpat"/>
          </w:pPr>
        </w:p>
      </w:tc>
      <w:tc>
        <w:tcPr>
          <w:tcW w:w="2414" w:type="dxa"/>
          <w:tcBorders>
            <w:top w:val="single" w:sz="4" w:space="0" w:color="auto"/>
          </w:tcBorders>
        </w:tcPr>
        <w:p w:rsidR="00F04A7A" w:rsidRDefault="00F04A7A">
          <w:pPr>
            <w:pStyle w:val="Zpat"/>
            <w:jc w:val="right"/>
          </w:pPr>
        </w:p>
      </w:tc>
    </w:tr>
    <w:tr w:rsidR="00F04A7A">
      <w:tc>
        <w:tcPr>
          <w:tcW w:w="2746" w:type="dxa"/>
        </w:tcPr>
        <w:p w:rsidR="00F04A7A" w:rsidRDefault="00F04A7A">
          <w:pPr>
            <w:pStyle w:val="Zpat"/>
          </w:pPr>
        </w:p>
      </w:tc>
      <w:tc>
        <w:tcPr>
          <w:tcW w:w="2501" w:type="dxa"/>
        </w:tcPr>
        <w:p w:rsidR="00F04A7A" w:rsidRDefault="00F04A7A">
          <w:pPr>
            <w:pStyle w:val="Zpat"/>
          </w:pPr>
        </w:p>
      </w:tc>
      <w:tc>
        <w:tcPr>
          <w:tcW w:w="2005" w:type="dxa"/>
        </w:tcPr>
        <w:p w:rsidR="00F04A7A" w:rsidRDefault="00F04A7A">
          <w:pPr>
            <w:pStyle w:val="Zpat"/>
          </w:pPr>
        </w:p>
      </w:tc>
      <w:tc>
        <w:tcPr>
          <w:tcW w:w="2414" w:type="dxa"/>
        </w:tcPr>
        <w:p w:rsidR="00F04A7A" w:rsidRDefault="00F04A7A">
          <w:pPr>
            <w:pStyle w:val="Zpat"/>
            <w:jc w:val="right"/>
          </w:pPr>
        </w:p>
      </w:tc>
    </w:tr>
  </w:tbl>
  <w:p w:rsidR="00F04A7A" w:rsidRDefault="00F04A7A">
    <w:pPr>
      <w:pStyle w:val="Zpa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1A52B3" w:rsidTr="00DA3960">
      <w:tc>
        <w:tcPr>
          <w:tcW w:w="3964" w:type="dxa"/>
        </w:tcPr>
        <w:p w:rsidR="001A52B3" w:rsidRDefault="001A52B3" w:rsidP="001A52B3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1A52B3" w:rsidRDefault="001A52B3" w:rsidP="001A52B3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1A52B3" w:rsidRDefault="001A52B3" w:rsidP="001A52B3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1A52B3" w:rsidTr="00DA3960">
      <w:tc>
        <w:tcPr>
          <w:tcW w:w="3964" w:type="dxa"/>
        </w:tcPr>
        <w:p w:rsidR="001A52B3" w:rsidRDefault="001A52B3" w:rsidP="001A52B3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1A52B3" w:rsidRDefault="001A52B3" w:rsidP="001A52B3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1A52B3" w:rsidRDefault="001A52B3" w:rsidP="001A52B3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F04A7A" w:rsidRPr="001A52B3" w:rsidRDefault="00F04A7A" w:rsidP="001A52B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52A" w:rsidRDefault="000F552A">
      <w:r>
        <w:separator/>
      </w:r>
    </w:p>
  </w:footnote>
  <w:footnote w:type="continuationSeparator" w:id="0">
    <w:p w:rsidR="000F552A" w:rsidRDefault="000F55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  <w:b w:val="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2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3" w15:restartNumberingAfterBreak="0">
    <w:nsid w:val="10F94248"/>
    <w:multiLevelType w:val="hybridMultilevel"/>
    <w:tmpl w:val="B120BDCA"/>
    <w:lvl w:ilvl="0" w:tplc="A22051E8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1052486"/>
    <w:multiLevelType w:val="hybridMultilevel"/>
    <w:tmpl w:val="A6CA329C"/>
    <w:lvl w:ilvl="0" w:tplc="9F2CD994">
      <w:start w:val="39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D5BBF"/>
    <w:multiLevelType w:val="hybridMultilevel"/>
    <w:tmpl w:val="DA6860BA"/>
    <w:lvl w:ilvl="0" w:tplc="9F2CD9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F3629"/>
    <w:multiLevelType w:val="hybridMultilevel"/>
    <w:tmpl w:val="7136B2C6"/>
    <w:lvl w:ilvl="0" w:tplc="9F2CD994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F1EA6"/>
    <w:multiLevelType w:val="hybridMultilevel"/>
    <w:tmpl w:val="D932D9A6"/>
    <w:lvl w:ilvl="0" w:tplc="9F2CD99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214160E"/>
    <w:multiLevelType w:val="hybridMultilevel"/>
    <w:tmpl w:val="E2F8CE68"/>
    <w:lvl w:ilvl="0" w:tplc="040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90D65"/>
    <w:multiLevelType w:val="hybridMultilevel"/>
    <w:tmpl w:val="FADC5B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9C02E8"/>
    <w:multiLevelType w:val="hybridMultilevel"/>
    <w:tmpl w:val="502069C4"/>
    <w:lvl w:ilvl="0" w:tplc="7ED424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3C6E93"/>
    <w:multiLevelType w:val="hybridMultilevel"/>
    <w:tmpl w:val="C26C6398"/>
    <w:lvl w:ilvl="0" w:tplc="9F2CD9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35376"/>
    <w:multiLevelType w:val="hybridMultilevel"/>
    <w:tmpl w:val="2E2A75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A26FB6"/>
    <w:multiLevelType w:val="hybridMultilevel"/>
    <w:tmpl w:val="B9EADBB8"/>
    <w:lvl w:ilvl="0" w:tplc="C4AA57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2C29FA"/>
    <w:multiLevelType w:val="hybridMultilevel"/>
    <w:tmpl w:val="29FAA40C"/>
    <w:lvl w:ilvl="0" w:tplc="9F2CD9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5119B9"/>
    <w:multiLevelType w:val="hybridMultilevel"/>
    <w:tmpl w:val="2FFC4E4C"/>
    <w:lvl w:ilvl="0" w:tplc="9F2CD9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952129"/>
    <w:multiLevelType w:val="hybridMultilevel"/>
    <w:tmpl w:val="14BCCA0E"/>
    <w:lvl w:ilvl="0" w:tplc="4FFA81B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D6325D8"/>
    <w:multiLevelType w:val="hybridMultilevel"/>
    <w:tmpl w:val="12267878"/>
    <w:lvl w:ilvl="0" w:tplc="9F2CD994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3F7D5E"/>
    <w:multiLevelType w:val="hybridMultilevel"/>
    <w:tmpl w:val="80D02AE8"/>
    <w:lvl w:ilvl="0" w:tplc="C4AA57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F71CF1"/>
    <w:multiLevelType w:val="hybridMultilevel"/>
    <w:tmpl w:val="1A7A0C16"/>
    <w:lvl w:ilvl="0" w:tplc="B87E5DE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0B2DE7"/>
    <w:multiLevelType w:val="hybridMultilevel"/>
    <w:tmpl w:val="91108CF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4F0AED"/>
    <w:multiLevelType w:val="hybridMultilevel"/>
    <w:tmpl w:val="8FC2AD0A"/>
    <w:lvl w:ilvl="0" w:tplc="9F2CD994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4B4AF4"/>
    <w:multiLevelType w:val="hybridMultilevel"/>
    <w:tmpl w:val="49A6EC90"/>
    <w:lvl w:ilvl="0" w:tplc="9F2CD9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2CD99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066AC"/>
    <w:multiLevelType w:val="hybridMultilevel"/>
    <w:tmpl w:val="33F6BFF6"/>
    <w:lvl w:ilvl="0" w:tplc="82DE006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2C03C8"/>
    <w:multiLevelType w:val="hybridMultilevel"/>
    <w:tmpl w:val="7E18E168"/>
    <w:lvl w:ilvl="0" w:tplc="62AE3744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36309A1"/>
    <w:multiLevelType w:val="hybridMultilevel"/>
    <w:tmpl w:val="E2EE541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721246"/>
    <w:multiLevelType w:val="hybridMultilevel"/>
    <w:tmpl w:val="5598380A"/>
    <w:lvl w:ilvl="0" w:tplc="A22051E8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8" w15:restartNumberingAfterBreak="0">
    <w:nsid w:val="6FC81BCE"/>
    <w:multiLevelType w:val="hybridMultilevel"/>
    <w:tmpl w:val="76A414E2"/>
    <w:lvl w:ilvl="0" w:tplc="7B700FC6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9"/>
  </w:num>
  <w:num w:numId="3">
    <w:abstractNumId w:val="21"/>
  </w:num>
  <w:num w:numId="4">
    <w:abstractNumId w:val="6"/>
  </w:num>
  <w:num w:numId="5">
    <w:abstractNumId w:val="20"/>
  </w:num>
  <w:num w:numId="6">
    <w:abstractNumId w:val="11"/>
  </w:num>
  <w:num w:numId="7">
    <w:abstractNumId w:val="7"/>
  </w:num>
  <w:num w:numId="8">
    <w:abstractNumId w:val="17"/>
  </w:num>
  <w:num w:numId="9">
    <w:abstractNumId w:val="14"/>
  </w:num>
  <w:num w:numId="10">
    <w:abstractNumId w:val="28"/>
  </w:num>
  <w:num w:numId="11">
    <w:abstractNumId w:val="4"/>
  </w:num>
  <w:num w:numId="12">
    <w:abstractNumId w:val="8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22"/>
  </w:num>
  <w:num w:numId="16">
    <w:abstractNumId w:val="5"/>
  </w:num>
  <w:num w:numId="17">
    <w:abstractNumId w:val="12"/>
  </w:num>
  <w:num w:numId="18">
    <w:abstractNumId w:val="13"/>
  </w:num>
  <w:num w:numId="19">
    <w:abstractNumId w:val="18"/>
  </w:num>
  <w:num w:numId="20">
    <w:abstractNumId w:val="26"/>
  </w:num>
  <w:num w:numId="21">
    <w:abstractNumId w:val="16"/>
  </w:num>
  <w:num w:numId="22">
    <w:abstractNumId w:val="9"/>
  </w:num>
  <w:num w:numId="2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0"/>
  </w:num>
  <w:num w:numId="26">
    <w:abstractNumId w:val="1"/>
  </w:num>
  <w:num w:numId="27">
    <w:abstractNumId w:val="2"/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6DC"/>
    <w:rsid w:val="000050A8"/>
    <w:rsid w:val="00016E17"/>
    <w:rsid w:val="00062278"/>
    <w:rsid w:val="00071DA6"/>
    <w:rsid w:val="00073A3C"/>
    <w:rsid w:val="000A59E8"/>
    <w:rsid w:val="000E50E9"/>
    <w:rsid w:val="000F552A"/>
    <w:rsid w:val="001076DC"/>
    <w:rsid w:val="0015078A"/>
    <w:rsid w:val="0015262E"/>
    <w:rsid w:val="0017753A"/>
    <w:rsid w:val="00194522"/>
    <w:rsid w:val="001A52B3"/>
    <w:rsid w:val="001B4A42"/>
    <w:rsid w:val="002A3B84"/>
    <w:rsid w:val="002B591A"/>
    <w:rsid w:val="002B6273"/>
    <w:rsid w:val="002C2C99"/>
    <w:rsid w:val="002D498F"/>
    <w:rsid w:val="003B6784"/>
    <w:rsid w:val="003C641B"/>
    <w:rsid w:val="003C7A76"/>
    <w:rsid w:val="003E5AC7"/>
    <w:rsid w:val="00464607"/>
    <w:rsid w:val="0047540F"/>
    <w:rsid w:val="00530BF9"/>
    <w:rsid w:val="005E0D25"/>
    <w:rsid w:val="007805AC"/>
    <w:rsid w:val="00796E74"/>
    <w:rsid w:val="00877909"/>
    <w:rsid w:val="008D0E99"/>
    <w:rsid w:val="008F1E71"/>
    <w:rsid w:val="008F4EAD"/>
    <w:rsid w:val="008F520E"/>
    <w:rsid w:val="00903486"/>
    <w:rsid w:val="009545E5"/>
    <w:rsid w:val="00985A2A"/>
    <w:rsid w:val="009C77F4"/>
    <w:rsid w:val="00A04369"/>
    <w:rsid w:val="00A742BC"/>
    <w:rsid w:val="00A8724D"/>
    <w:rsid w:val="00A91359"/>
    <w:rsid w:val="00A97DF0"/>
    <w:rsid w:val="00AB3A14"/>
    <w:rsid w:val="00AC7C15"/>
    <w:rsid w:val="00AE1EFE"/>
    <w:rsid w:val="00B2200A"/>
    <w:rsid w:val="00B32D82"/>
    <w:rsid w:val="00B37BE5"/>
    <w:rsid w:val="00B46FF6"/>
    <w:rsid w:val="00B57478"/>
    <w:rsid w:val="00BA1ADD"/>
    <w:rsid w:val="00BB2BE6"/>
    <w:rsid w:val="00BD33FC"/>
    <w:rsid w:val="00BF2EE9"/>
    <w:rsid w:val="00C00D3C"/>
    <w:rsid w:val="00C62C96"/>
    <w:rsid w:val="00C86C22"/>
    <w:rsid w:val="00CA6A5A"/>
    <w:rsid w:val="00CC3E1D"/>
    <w:rsid w:val="00D45EC3"/>
    <w:rsid w:val="00D8283B"/>
    <w:rsid w:val="00DD07A8"/>
    <w:rsid w:val="00DF0E8B"/>
    <w:rsid w:val="00E341A9"/>
    <w:rsid w:val="00E517FA"/>
    <w:rsid w:val="00E720D2"/>
    <w:rsid w:val="00E9174B"/>
    <w:rsid w:val="00EB4EB3"/>
    <w:rsid w:val="00F04A7A"/>
    <w:rsid w:val="00F338FE"/>
    <w:rsid w:val="00F40532"/>
    <w:rsid w:val="00F75F7E"/>
    <w:rsid w:val="00FC2E48"/>
    <w:rsid w:val="00FD54E6"/>
    <w:rsid w:val="00FE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3205A6"/>
  <w15:chartTrackingRefBased/>
  <w15:docId w15:val="{046B9DBE-7C3C-4F81-AD0C-088F694F4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rFonts w:eastAsia="Arial Unicode MS"/>
      <w:b/>
      <w:b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32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eastAsia="Arial Unicode MS"/>
      <w:b/>
      <w:sz w:val="18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widowControl w:val="0"/>
      <w:suppressAutoHyphens/>
      <w:ind w:firstLine="720"/>
      <w:jc w:val="center"/>
      <w:outlineLvl w:val="8"/>
    </w:pPr>
    <w:rPr>
      <w:b/>
      <w:bCs/>
      <w:sz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center"/>
    </w:pPr>
    <w:rPr>
      <w:rFonts w:ascii="Rossia" w:hAnsi="Rossia"/>
    </w:rPr>
  </w:style>
  <w:style w:type="paragraph" w:styleId="Zkladntext2">
    <w:name w:val="Body Text 2"/>
    <w:basedOn w:val="Normln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character" w:styleId="Hypertextovodkaz">
    <w:name w:val="Hyperlink"/>
    <w:semiHidden/>
    <w:rPr>
      <w:color w:val="0000FF"/>
      <w:u w:val="single"/>
    </w:rPr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valuecj">
    <w:name w:val="value cj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1440" w:hanging="731"/>
      <w:jc w:val="both"/>
    </w:p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20">
    <w:name w:val="Zkladn text 2"/>
    <w:basedOn w:val="Normln0"/>
    <w:next w:val="Normln0"/>
    <w:pPr>
      <w:jc w:val="both"/>
    </w:pPr>
  </w:style>
  <w:style w:type="paragraph" w:styleId="Zkladntextodsazen3">
    <w:name w:val="Body Text Indent 3"/>
    <w:basedOn w:val="Normln"/>
    <w:semiHidden/>
    <w:pPr>
      <w:widowControl w:val="0"/>
      <w:autoSpaceDE w:val="0"/>
      <w:autoSpaceDN w:val="0"/>
      <w:adjustRightInd w:val="0"/>
      <w:ind w:left="709"/>
      <w:jc w:val="both"/>
    </w:pPr>
    <w:rPr>
      <w:szCs w:val="20"/>
    </w:rPr>
  </w:style>
  <w:style w:type="paragraph" w:styleId="Zkladntext3">
    <w:name w:val="Body Text 3"/>
    <w:basedOn w:val="Normln"/>
    <w:semiHidden/>
    <w:pPr>
      <w:jc w:val="both"/>
    </w:pPr>
    <w:rPr>
      <w:b/>
      <w:bCs/>
    </w:rPr>
  </w:style>
  <w:style w:type="character" w:customStyle="1" w:styleId="labeluid">
    <w:name w:val="label uid"/>
    <w:basedOn w:val="Standardnpsmoodstavce"/>
  </w:style>
  <w:style w:type="character" w:customStyle="1" w:styleId="valueuid">
    <w:name w:val="value uid"/>
    <w:basedOn w:val="Standardnpsmoodstavce"/>
  </w:style>
  <w:style w:type="character" w:styleId="Sledovanodkaz">
    <w:name w:val="FollowedHyperlink"/>
    <w:semiHidden/>
    <w:rPr>
      <w:color w:val="800080"/>
      <w:u w:val="single"/>
    </w:rPr>
  </w:style>
  <w:style w:type="paragraph" w:customStyle="1" w:styleId="Textpsmene">
    <w:name w:val="Text písmene"/>
    <w:basedOn w:val="Normln"/>
    <w:pPr>
      <w:numPr>
        <w:ilvl w:val="1"/>
        <w:numId w:val="29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29"/>
      </w:numPr>
      <w:tabs>
        <w:tab w:val="left" w:pos="851"/>
      </w:tabs>
      <w:spacing w:before="120" w:after="120"/>
      <w:jc w:val="both"/>
      <w:outlineLvl w:val="6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779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77909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E1EFE"/>
    <w:pPr>
      <w:ind w:left="720"/>
      <w:contextualSpacing/>
    </w:pPr>
  </w:style>
  <w:style w:type="table" w:styleId="Mkatabulky">
    <w:name w:val="Table Grid"/>
    <w:basedOn w:val="Normlntabulka"/>
    <w:uiPriority w:val="39"/>
    <w:rsid w:val="001A52B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1A52B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strakonice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rakonic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u-st.cz" TargetMode="External"/><Relationship Id="rId1" Type="http://schemas.openxmlformats.org/officeDocument/2006/relationships/hyperlink" Target="mailto:posta@mu-st.cz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831FF-C61B-4398-9715-B46029F3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6</Pages>
  <Words>1105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Město  Strakonice</vt:lpstr>
    </vt:vector>
  </TitlesOfParts>
  <Company>MeU Strakonice</Company>
  <LinksUpToDate>false</LinksUpToDate>
  <CharactersWithSpaces>7616</CharactersWithSpaces>
  <SharedDoc>false</SharedDoc>
  <HLinks>
    <vt:vector size="36" baseType="variant">
      <vt:variant>
        <vt:i4>1507395</vt:i4>
      </vt:variant>
      <vt:variant>
        <vt:i4>3</vt:i4>
      </vt:variant>
      <vt:variant>
        <vt:i4>0</vt:i4>
      </vt:variant>
      <vt:variant>
        <vt:i4>5</vt:i4>
      </vt:variant>
      <vt:variant>
        <vt:lpwstr>http://www.strakonice.eu/</vt:lpwstr>
      </vt:variant>
      <vt:variant>
        <vt:lpwstr/>
      </vt:variant>
      <vt:variant>
        <vt:i4>6488102</vt:i4>
      </vt:variant>
      <vt:variant>
        <vt:i4>0</vt:i4>
      </vt:variant>
      <vt:variant>
        <vt:i4>0</vt:i4>
      </vt:variant>
      <vt:variant>
        <vt:i4>5</vt:i4>
      </vt:variant>
      <vt:variant>
        <vt:lpwstr>http://www.strakonice/</vt:lpwstr>
      </vt:variant>
      <vt:variant>
        <vt:lpwstr/>
      </vt:variant>
      <vt:variant>
        <vt:i4>5439490</vt:i4>
      </vt:variant>
      <vt:variant>
        <vt:i4>9</vt:i4>
      </vt:variant>
      <vt:variant>
        <vt:i4>0</vt:i4>
      </vt:variant>
      <vt:variant>
        <vt:i4>5</vt:i4>
      </vt:variant>
      <vt:variant>
        <vt:lpwstr>http://www.mu-st.cz/</vt:lpwstr>
      </vt:variant>
      <vt:variant>
        <vt:lpwstr/>
      </vt:variant>
      <vt:variant>
        <vt:i4>5701689</vt:i4>
      </vt:variant>
      <vt:variant>
        <vt:i4>6</vt:i4>
      </vt:variant>
      <vt:variant>
        <vt:i4>0</vt:i4>
      </vt:variant>
      <vt:variant>
        <vt:i4>5</vt:i4>
      </vt:variant>
      <vt:variant>
        <vt:lpwstr>mailto:posta@mu-st.cz</vt:lpwstr>
      </vt:variant>
      <vt:variant>
        <vt:lpwstr/>
      </vt:variant>
      <vt:variant>
        <vt:i4>5439490</vt:i4>
      </vt:variant>
      <vt:variant>
        <vt:i4>3</vt:i4>
      </vt:variant>
      <vt:variant>
        <vt:i4>0</vt:i4>
      </vt:variant>
      <vt:variant>
        <vt:i4>5</vt:i4>
      </vt:variant>
      <vt:variant>
        <vt:lpwstr>http://www.mu-st.cz/</vt:lpwstr>
      </vt:variant>
      <vt:variant>
        <vt:lpwstr/>
      </vt:variant>
      <vt:variant>
        <vt:i4>5701689</vt:i4>
      </vt:variant>
      <vt:variant>
        <vt:i4>0</vt:i4>
      </vt:variant>
      <vt:variant>
        <vt:i4>0</vt:i4>
      </vt:variant>
      <vt:variant>
        <vt:i4>5</vt:i4>
      </vt:variant>
      <vt:variant>
        <vt:lpwstr>mailto:posta@mu-st.cz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Město  Strakonice</dc:title>
  <dc:subject/>
  <dc:creator>net</dc:creator>
  <cp:keywords/>
  <dc:description/>
  <cp:lastModifiedBy>Sykora</cp:lastModifiedBy>
  <cp:revision>17</cp:revision>
  <cp:lastPrinted>2019-11-20T13:07:00Z</cp:lastPrinted>
  <dcterms:created xsi:type="dcterms:W3CDTF">2019-11-20T07:03:00Z</dcterms:created>
  <dcterms:modified xsi:type="dcterms:W3CDTF">2020-02-28T12:33:00Z</dcterms:modified>
</cp:coreProperties>
</file>